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D1E128" w14:textId="77777777" w:rsidR="00A54417" w:rsidRDefault="00A54417" w:rsidP="004E0F9A">
      <w:pPr>
        <w:suppressAutoHyphens/>
        <w:spacing w:after="0" w:line="240" w:lineRule="auto"/>
        <w:jc w:val="right"/>
        <w:rPr>
          <w:rFonts w:asciiTheme="minorHAnsi" w:hAnsiTheme="minorHAnsi" w:cstheme="minorHAnsi"/>
        </w:rPr>
      </w:pPr>
      <w:bookmarkStart w:id="0" w:name="_Hlk141424015"/>
    </w:p>
    <w:p w14:paraId="47A26BA8" w14:textId="7B63CD8F" w:rsidR="004E0F9A" w:rsidRPr="005F313D" w:rsidRDefault="004E0F9A" w:rsidP="004E0F9A">
      <w:pPr>
        <w:suppressAutoHyphens/>
        <w:spacing w:after="0" w:line="240" w:lineRule="auto"/>
        <w:jc w:val="right"/>
        <w:rPr>
          <w:rFonts w:cstheme="minorHAnsi"/>
          <w:lang w:eastAsia="ar-SA"/>
        </w:rPr>
      </w:pPr>
      <w:r w:rsidRPr="005F313D">
        <w:rPr>
          <w:rFonts w:cstheme="minorHAnsi"/>
          <w:lang w:eastAsia="ar-SA"/>
        </w:rPr>
        <w:t>Załącznik nr 1 do SWZ</w:t>
      </w:r>
    </w:p>
    <w:p w14:paraId="3D08EEA3" w14:textId="77777777" w:rsidR="004E0F9A" w:rsidRPr="005F313D" w:rsidRDefault="004E0F9A" w:rsidP="004E0F9A">
      <w:pPr>
        <w:suppressAutoHyphens/>
        <w:spacing w:after="0" w:line="240" w:lineRule="auto"/>
        <w:jc w:val="right"/>
        <w:rPr>
          <w:rFonts w:cstheme="minorHAnsi"/>
          <w:u w:val="single"/>
          <w:lang w:eastAsia="ar-SA"/>
        </w:rPr>
      </w:pPr>
    </w:p>
    <w:p w14:paraId="1AB7BE8E" w14:textId="77777777" w:rsidR="004E0F9A" w:rsidRPr="005F313D" w:rsidRDefault="004E0F9A" w:rsidP="006507B6">
      <w:pPr>
        <w:suppressAutoHyphens/>
        <w:spacing w:after="0" w:line="240" w:lineRule="auto"/>
        <w:ind w:left="1418" w:firstLine="709"/>
        <w:jc w:val="center"/>
        <w:rPr>
          <w:rFonts w:cstheme="minorHAnsi"/>
          <w:u w:val="single"/>
          <w:lang w:eastAsia="ar-SA"/>
        </w:rPr>
      </w:pPr>
      <w:r w:rsidRPr="005F313D">
        <w:rPr>
          <w:rFonts w:cstheme="minorHAnsi"/>
          <w:u w:val="single"/>
          <w:lang w:eastAsia="ar-SA"/>
        </w:rPr>
        <w:t>Zamawiający:</w:t>
      </w:r>
    </w:p>
    <w:p w14:paraId="1616112D" w14:textId="77777777" w:rsidR="004E0F9A" w:rsidRPr="005F313D" w:rsidRDefault="004E0F9A" w:rsidP="004E0F9A">
      <w:pPr>
        <w:suppressAutoHyphens/>
        <w:spacing w:after="0" w:line="240" w:lineRule="auto"/>
        <w:jc w:val="right"/>
        <w:rPr>
          <w:rFonts w:cstheme="minorHAnsi"/>
          <w:u w:val="single"/>
          <w:lang w:eastAsia="ar-SA"/>
        </w:rPr>
      </w:pPr>
    </w:p>
    <w:p w14:paraId="01191673" w14:textId="77777777" w:rsidR="006507B6" w:rsidRPr="006507B6" w:rsidRDefault="006507B6" w:rsidP="006507B6">
      <w:pPr>
        <w:suppressAutoHyphens/>
        <w:spacing w:after="0"/>
        <w:ind w:left="4963"/>
        <w:rPr>
          <w:rFonts w:cstheme="minorHAnsi"/>
          <w:b/>
          <w:bCs/>
          <w:lang w:eastAsia="ar-SA"/>
        </w:rPr>
      </w:pPr>
      <w:r w:rsidRPr="006507B6">
        <w:rPr>
          <w:rFonts w:cstheme="minorHAnsi"/>
          <w:b/>
          <w:bCs/>
          <w:lang w:eastAsia="ar-SA"/>
        </w:rPr>
        <w:t>Zespół Szkół Centrum Kształcenia Rolniczego</w:t>
      </w:r>
    </w:p>
    <w:p w14:paraId="7F034652" w14:textId="77777777" w:rsidR="006507B6" w:rsidRPr="006507B6" w:rsidRDefault="006507B6" w:rsidP="006507B6">
      <w:pPr>
        <w:suppressAutoHyphens/>
        <w:spacing w:after="0"/>
        <w:ind w:left="4963"/>
        <w:rPr>
          <w:rFonts w:cstheme="minorHAnsi"/>
          <w:b/>
          <w:bCs/>
          <w:lang w:eastAsia="ar-SA"/>
        </w:rPr>
      </w:pPr>
      <w:r w:rsidRPr="006507B6">
        <w:rPr>
          <w:rFonts w:cstheme="minorHAnsi"/>
          <w:b/>
          <w:bCs/>
          <w:lang w:eastAsia="ar-SA"/>
        </w:rPr>
        <w:t>im. Jadwigi Dziubińskiej w Golądkowie</w:t>
      </w:r>
    </w:p>
    <w:p w14:paraId="0FF0CC28" w14:textId="77777777" w:rsidR="006507B6" w:rsidRPr="006507B6" w:rsidRDefault="006507B6" w:rsidP="006507B6">
      <w:pPr>
        <w:suppressAutoHyphens/>
        <w:spacing w:after="0"/>
        <w:ind w:left="4963"/>
        <w:rPr>
          <w:rFonts w:cstheme="minorHAnsi"/>
          <w:b/>
          <w:bCs/>
          <w:lang w:eastAsia="ar-SA"/>
        </w:rPr>
      </w:pPr>
      <w:r w:rsidRPr="006507B6">
        <w:rPr>
          <w:rFonts w:cstheme="minorHAnsi"/>
          <w:b/>
          <w:bCs/>
          <w:lang w:eastAsia="ar-SA"/>
        </w:rPr>
        <w:t>Golądkowo 41G</w:t>
      </w:r>
    </w:p>
    <w:p w14:paraId="78051D99" w14:textId="117350D6" w:rsidR="006507B6" w:rsidRPr="006507B6" w:rsidRDefault="006507B6" w:rsidP="006507B6">
      <w:pPr>
        <w:suppressAutoHyphens/>
        <w:spacing w:after="0"/>
        <w:ind w:left="4963"/>
        <w:rPr>
          <w:rFonts w:cstheme="minorHAnsi"/>
          <w:b/>
          <w:bCs/>
          <w:lang w:eastAsia="ar-SA"/>
        </w:rPr>
      </w:pPr>
      <w:r w:rsidRPr="006507B6">
        <w:rPr>
          <w:rFonts w:cstheme="minorHAnsi"/>
          <w:b/>
          <w:bCs/>
          <w:lang w:eastAsia="ar-SA"/>
        </w:rPr>
        <w:t>06-120 Winnica</w:t>
      </w:r>
    </w:p>
    <w:p w14:paraId="73066100" w14:textId="77777777" w:rsidR="006507B6" w:rsidRDefault="006507B6" w:rsidP="004E0F9A">
      <w:pPr>
        <w:suppressAutoHyphens/>
        <w:spacing w:after="0"/>
        <w:jc w:val="center"/>
        <w:rPr>
          <w:rFonts w:cstheme="minorHAnsi"/>
          <w:lang w:eastAsia="ar-SA"/>
        </w:rPr>
      </w:pPr>
    </w:p>
    <w:p w14:paraId="0F44E1B5" w14:textId="774D7ECC" w:rsidR="004E0F9A" w:rsidRPr="0019344F" w:rsidRDefault="004E0F9A" w:rsidP="004E0F9A">
      <w:pPr>
        <w:suppressAutoHyphens/>
        <w:spacing w:after="0"/>
        <w:jc w:val="center"/>
        <w:rPr>
          <w:rFonts w:cstheme="minorHAnsi"/>
          <w:b/>
          <w:bCs/>
          <w:lang w:eastAsia="ar-SA"/>
        </w:rPr>
      </w:pPr>
      <w:r w:rsidRPr="0019344F">
        <w:rPr>
          <w:rFonts w:cstheme="minorHAnsi"/>
          <w:b/>
          <w:bCs/>
          <w:lang w:eastAsia="ar-SA"/>
        </w:rPr>
        <w:t>FORMULARZ OFERT</w:t>
      </w:r>
      <w:r>
        <w:rPr>
          <w:rFonts w:cstheme="minorHAnsi"/>
          <w:b/>
          <w:bCs/>
          <w:lang w:eastAsia="ar-SA"/>
        </w:rPr>
        <w:t>Y</w:t>
      </w:r>
    </w:p>
    <w:p w14:paraId="60938404" w14:textId="77777777" w:rsidR="004E0F9A" w:rsidRDefault="004E0F9A" w:rsidP="004E0F9A">
      <w:pPr>
        <w:spacing w:after="0"/>
        <w:rPr>
          <w:rFonts w:eastAsia="Calibri" w:cstheme="minorHAnsi"/>
        </w:rPr>
      </w:pPr>
    </w:p>
    <w:p w14:paraId="163C6E30" w14:textId="77777777" w:rsidR="004E0F9A" w:rsidRPr="0019344F" w:rsidRDefault="004E0F9A" w:rsidP="004E0F9A">
      <w:pPr>
        <w:spacing w:after="0"/>
        <w:rPr>
          <w:rFonts w:eastAsia="Calibri" w:cstheme="minorHAnsi"/>
        </w:rPr>
      </w:pPr>
      <w:r w:rsidRPr="0019344F">
        <w:rPr>
          <w:rFonts w:eastAsia="Calibri" w:cstheme="minorHAnsi"/>
        </w:rPr>
        <w:t xml:space="preserve">Pełna nazwa Wykonawcy: </w:t>
      </w:r>
    </w:p>
    <w:p w14:paraId="275BEE06" w14:textId="77777777" w:rsidR="004E0F9A" w:rsidRPr="0019344F" w:rsidRDefault="004E0F9A" w:rsidP="004E0F9A">
      <w:pPr>
        <w:spacing w:after="0"/>
        <w:rPr>
          <w:rFonts w:eastAsia="Calibri" w:cstheme="minorHAnsi"/>
        </w:rPr>
      </w:pPr>
      <w:r w:rsidRPr="0019344F">
        <w:rPr>
          <w:rFonts w:eastAsia="Calibri" w:cstheme="minorHAnsi"/>
        </w:rPr>
        <w:t>......................................................................</w:t>
      </w:r>
    </w:p>
    <w:p w14:paraId="0CC713B4" w14:textId="77777777" w:rsidR="004E0F9A" w:rsidRPr="0019344F" w:rsidRDefault="004E0F9A" w:rsidP="004E0F9A">
      <w:pPr>
        <w:spacing w:after="0"/>
        <w:rPr>
          <w:rFonts w:eastAsia="Calibri" w:cstheme="minorHAnsi"/>
        </w:rPr>
      </w:pPr>
      <w:r w:rsidRPr="0019344F">
        <w:rPr>
          <w:rFonts w:eastAsia="Calibri" w:cstheme="minorHAnsi"/>
        </w:rPr>
        <w:t>......................................................................</w:t>
      </w:r>
    </w:p>
    <w:p w14:paraId="4C4BAAB8" w14:textId="77777777" w:rsidR="004E0F9A" w:rsidRPr="0019344F" w:rsidRDefault="004E0F9A" w:rsidP="004E0F9A">
      <w:pPr>
        <w:spacing w:after="0"/>
        <w:rPr>
          <w:rFonts w:eastAsia="Calibri" w:cstheme="minorHAnsi"/>
        </w:rPr>
      </w:pPr>
      <w:r w:rsidRPr="0019344F">
        <w:rPr>
          <w:rFonts w:eastAsia="Calibri" w:cstheme="minorHAnsi"/>
        </w:rPr>
        <w:t>Adres: ............................................................</w:t>
      </w:r>
    </w:p>
    <w:p w14:paraId="0DE135E1" w14:textId="77777777" w:rsidR="004E0F9A" w:rsidRPr="0019344F" w:rsidRDefault="004E0F9A" w:rsidP="004E0F9A">
      <w:pPr>
        <w:spacing w:after="0"/>
        <w:rPr>
          <w:rFonts w:eastAsia="Calibri" w:cstheme="minorHAnsi"/>
          <w:sz w:val="20"/>
          <w:szCs w:val="20"/>
        </w:rPr>
      </w:pPr>
      <w:r w:rsidRPr="0019344F">
        <w:rPr>
          <w:rFonts w:eastAsia="Calibri" w:cstheme="minorHAnsi"/>
          <w:sz w:val="20"/>
          <w:szCs w:val="20"/>
        </w:rPr>
        <w:tab/>
        <w:t>(kod, miasto, ulica, numer domu)</w:t>
      </w:r>
    </w:p>
    <w:p w14:paraId="13DCB4D5" w14:textId="77777777" w:rsidR="004E0F9A" w:rsidRPr="0019344F" w:rsidRDefault="004E0F9A" w:rsidP="004E0F9A">
      <w:pPr>
        <w:spacing w:after="0"/>
        <w:rPr>
          <w:rFonts w:eastAsia="Calibri" w:cstheme="minorHAnsi"/>
        </w:rPr>
      </w:pPr>
      <w:r w:rsidRPr="0019344F">
        <w:rPr>
          <w:rFonts w:eastAsia="Calibri" w:cstheme="minorHAnsi"/>
        </w:rPr>
        <w:t>Województwo i powiat: ......................................</w:t>
      </w:r>
    </w:p>
    <w:p w14:paraId="15121CC8" w14:textId="77777777" w:rsidR="004E0F9A" w:rsidRPr="0019344F" w:rsidRDefault="004E0F9A" w:rsidP="004E0F9A">
      <w:pPr>
        <w:spacing w:after="0"/>
        <w:rPr>
          <w:rFonts w:eastAsia="Calibri" w:cstheme="minorHAnsi"/>
          <w:lang w:val="de-DE"/>
        </w:rPr>
      </w:pPr>
      <w:r w:rsidRPr="0019344F">
        <w:rPr>
          <w:rFonts w:eastAsia="Calibri" w:cstheme="minorHAnsi"/>
          <w:lang w:val="de-DE"/>
        </w:rPr>
        <w:t xml:space="preserve">Nr </w:t>
      </w:r>
      <w:proofErr w:type="spellStart"/>
      <w:r w:rsidRPr="0019344F">
        <w:rPr>
          <w:rFonts w:eastAsia="Calibri" w:cstheme="minorHAnsi"/>
          <w:lang w:val="de-DE"/>
        </w:rPr>
        <w:t>telefonu</w:t>
      </w:r>
      <w:proofErr w:type="spellEnd"/>
      <w:r w:rsidRPr="0019344F">
        <w:rPr>
          <w:rFonts w:eastAsia="Calibri" w:cstheme="minorHAnsi"/>
          <w:lang w:val="de-DE"/>
        </w:rPr>
        <w:t>: .........................................................</w:t>
      </w:r>
    </w:p>
    <w:p w14:paraId="72E6F07B" w14:textId="77777777" w:rsidR="004E0F9A" w:rsidRPr="0019344F" w:rsidRDefault="004E0F9A" w:rsidP="004E0F9A">
      <w:pPr>
        <w:spacing w:after="0"/>
        <w:rPr>
          <w:rFonts w:eastAsia="Calibri" w:cstheme="minorHAnsi"/>
          <w:lang w:val="de-DE"/>
        </w:rPr>
      </w:pPr>
      <w:r w:rsidRPr="0019344F">
        <w:rPr>
          <w:rFonts w:eastAsia="Calibri" w:cstheme="minorHAnsi"/>
          <w:lang w:val="de-DE"/>
        </w:rPr>
        <w:t xml:space="preserve">Adres </w:t>
      </w:r>
      <w:proofErr w:type="spellStart"/>
      <w:r w:rsidRPr="0019344F">
        <w:rPr>
          <w:rFonts w:eastAsia="Calibri" w:cstheme="minorHAnsi"/>
          <w:lang w:val="de-DE"/>
        </w:rPr>
        <w:t>e-mail</w:t>
      </w:r>
      <w:proofErr w:type="spellEnd"/>
      <w:r w:rsidRPr="0019344F">
        <w:rPr>
          <w:rFonts w:eastAsia="Calibri" w:cstheme="minorHAnsi"/>
          <w:lang w:val="de-DE"/>
        </w:rPr>
        <w:t>: .......................................................</w:t>
      </w:r>
    </w:p>
    <w:p w14:paraId="20A497FF" w14:textId="77777777" w:rsidR="004E0F9A" w:rsidRPr="0019344F" w:rsidRDefault="004E0F9A" w:rsidP="004E0F9A">
      <w:pPr>
        <w:spacing w:after="0"/>
        <w:rPr>
          <w:rFonts w:eastAsia="Calibri" w:cstheme="minorHAnsi"/>
        </w:rPr>
      </w:pPr>
      <w:r w:rsidRPr="0019344F">
        <w:rPr>
          <w:rFonts w:eastAsia="Calibri" w:cstheme="minorHAnsi"/>
        </w:rPr>
        <w:t>NIP/PESEL: ...........................................................</w:t>
      </w:r>
    </w:p>
    <w:p w14:paraId="6567C81C" w14:textId="77777777" w:rsidR="004E0F9A" w:rsidRPr="0019344F" w:rsidRDefault="004E0F9A" w:rsidP="004E0F9A">
      <w:pPr>
        <w:spacing w:after="0"/>
        <w:rPr>
          <w:rFonts w:eastAsia="Calibri" w:cstheme="minorHAnsi"/>
        </w:rPr>
      </w:pPr>
      <w:r w:rsidRPr="0019344F">
        <w:rPr>
          <w:rFonts w:eastAsia="Calibri" w:cstheme="minorHAnsi"/>
        </w:rPr>
        <w:t>REGON: ...............................................................</w:t>
      </w:r>
    </w:p>
    <w:p w14:paraId="5974B608" w14:textId="77777777" w:rsidR="004E0F9A" w:rsidRPr="0019344F" w:rsidRDefault="004E0F9A" w:rsidP="004E0F9A">
      <w:pPr>
        <w:spacing w:after="0"/>
        <w:rPr>
          <w:rFonts w:cstheme="minorHAnsi"/>
          <w:lang w:eastAsia="ar-SA"/>
        </w:rPr>
      </w:pPr>
    </w:p>
    <w:p w14:paraId="6D784544" w14:textId="77777777" w:rsidR="004E0F9A" w:rsidRPr="0019344F" w:rsidRDefault="004E0F9A" w:rsidP="004E0F9A">
      <w:pPr>
        <w:spacing w:after="0"/>
        <w:rPr>
          <w:rFonts w:cstheme="minorHAnsi"/>
          <w:lang w:eastAsia="ar-SA"/>
        </w:rPr>
      </w:pPr>
      <w:r w:rsidRPr="0019344F">
        <w:rPr>
          <w:rFonts w:cstheme="minorHAnsi"/>
          <w:lang w:eastAsia="ar-SA"/>
        </w:rPr>
        <w:t xml:space="preserve">Wykonawca reprezentowany przez: </w:t>
      </w:r>
    </w:p>
    <w:p w14:paraId="3A064547" w14:textId="77777777" w:rsidR="004E0F9A" w:rsidRPr="0019344F" w:rsidRDefault="004E0F9A" w:rsidP="004E0F9A">
      <w:pPr>
        <w:spacing w:after="0"/>
        <w:rPr>
          <w:rFonts w:eastAsia="Calibri" w:cstheme="minorHAnsi"/>
        </w:rPr>
      </w:pPr>
      <w:r w:rsidRPr="0019344F">
        <w:rPr>
          <w:rFonts w:cstheme="minorHAnsi"/>
          <w:lang w:eastAsia="ar-SA"/>
        </w:rPr>
        <w:t>……………………………………………………………………………………………</w:t>
      </w:r>
    </w:p>
    <w:p w14:paraId="1D9C8D23" w14:textId="77777777" w:rsidR="004E0F9A" w:rsidRPr="0019344F" w:rsidRDefault="004E0F9A" w:rsidP="004E0F9A">
      <w:pPr>
        <w:suppressAutoHyphens/>
        <w:spacing w:after="0"/>
        <w:rPr>
          <w:rFonts w:cstheme="minorHAnsi"/>
          <w:sz w:val="20"/>
          <w:szCs w:val="20"/>
          <w:lang w:eastAsia="ar-SA"/>
        </w:rPr>
      </w:pPr>
      <w:r w:rsidRPr="0019344F">
        <w:rPr>
          <w:rFonts w:cstheme="minorHAnsi"/>
          <w:sz w:val="20"/>
          <w:szCs w:val="20"/>
          <w:lang w:eastAsia="ar-SA"/>
        </w:rPr>
        <w:t>(imię, nazwisko, stanowisko oraz podstawa do reprezentacji)</w:t>
      </w:r>
    </w:p>
    <w:p w14:paraId="19DF311D" w14:textId="77777777" w:rsidR="004E0F9A" w:rsidRPr="0019344F" w:rsidRDefault="004E0F9A" w:rsidP="004E0F9A">
      <w:pPr>
        <w:suppressAutoHyphens/>
        <w:spacing w:after="0"/>
        <w:rPr>
          <w:rFonts w:cstheme="minorHAnsi"/>
          <w:lang w:eastAsia="ar-SA"/>
        </w:rPr>
      </w:pPr>
    </w:p>
    <w:p w14:paraId="226BDE42" w14:textId="77777777" w:rsidR="004E0F9A" w:rsidRPr="0019344F" w:rsidRDefault="004E0F9A" w:rsidP="004E0F9A">
      <w:pPr>
        <w:suppressAutoHyphens/>
        <w:spacing w:after="0"/>
        <w:rPr>
          <w:rFonts w:cstheme="minorHAnsi"/>
          <w:lang w:eastAsia="ar-SA"/>
        </w:rPr>
      </w:pPr>
      <w:r w:rsidRPr="0019344F">
        <w:rPr>
          <w:rFonts w:cstheme="minorHAnsi"/>
          <w:lang w:eastAsia="ar-SA"/>
        </w:rPr>
        <w:t>Adres korespondencyjny Wykonawcy (jeżeli jest inny niż ww. adres):</w:t>
      </w:r>
    </w:p>
    <w:p w14:paraId="1F3A50B6" w14:textId="77777777" w:rsidR="004E0F9A" w:rsidRPr="0019344F" w:rsidRDefault="004E0F9A" w:rsidP="004E0F9A">
      <w:pPr>
        <w:suppressAutoHyphens/>
        <w:spacing w:after="0"/>
        <w:rPr>
          <w:rFonts w:cstheme="minorHAnsi"/>
          <w:lang w:eastAsia="ar-SA"/>
        </w:rPr>
      </w:pPr>
      <w:r w:rsidRPr="0019344F">
        <w:rPr>
          <w:rFonts w:cstheme="minorHAnsi"/>
          <w:sz w:val="24"/>
          <w:szCs w:val="24"/>
          <w:lang w:eastAsia="ar-SA"/>
        </w:rPr>
        <w:t>………………………………………………………………………………………………………………………………………………</w:t>
      </w:r>
    </w:p>
    <w:p w14:paraId="1B371B94" w14:textId="77777777" w:rsidR="004E0F9A" w:rsidRPr="0019344F" w:rsidRDefault="004E0F9A" w:rsidP="004E0F9A">
      <w:pPr>
        <w:suppressAutoHyphens/>
        <w:spacing w:after="0"/>
        <w:rPr>
          <w:rFonts w:cstheme="minorHAnsi"/>
          <w:lang w:eastAsia="ar-SA"/>
        </w:rPr>
      </w:pPr>
    </w:p>
    <w:p w14:paraId="2C29BEDB" w14:textId="77777777" w:rsidR="004E0F9A" w:rsidRPr="0019344F" w:rsidRDefault="004E0F9A" w:rsidP="004E0F9A">
      <w:pPr>
        <w:suppressAutoHyphens/>
        <w:spacing w:after="0"/>
        <w:rPr>
          <w:rFonts w:cstheme="minorHAnsi"/>
          <w:lang w:eastAsia="ar-SA"/>
        </w:rPr>
      </w:pPr>
      <w:r w:rsidRPr="0019344F">
        <w:rPr>
          <w:rFonts w:cstheme="minorHAnsi"/>
          <w:lang w:eastAsia="ar-SA"/>
        </w:rPr>
        <w:t>W przypadku składania oferty przez Wykonawców wspólnie ubiegających się o udzielenie zamówienia należy podać nazwy (firmy) i adresy wszystkich tych Wykonawców:</w:t>
      </w:r>
    </w:p>
    <w:p w14:paraId="588B92FA" w14:textId="77777777" w:rsidR="004E0F9A" w:rsidRPr="0019344F" w:rsidRDefault="004E0F9A" w:rsidP="004E0F9A">
      <w:pPr>
        <w:suppressAutoHyphens/>
        <w:spacing w:after="0"/>
        <w:rPr>
          <w:rFonts w:cstheme="minorHAnsi"/>
          <w:lang w:eastAsia="ar-SA"/>
        </w:rPr>
      </w:pPr>
      <w:r w:rsidRPr="0019344F">
        <w:rPr>
          <w:rFonts w:cstheme="minorHAnsi"/>
          <w:sz w:val="24"/>
          <w:szCs w:val="24"/>
          <w:lang w:eastAsia="ar-SA"/>
        </w:rPr>
        <w:t>………………………………………………………………………………………………………………………………………………</w:t>
      </w:r>
    </w:p>
    <w:p w14:paraId="7D925C3B" w14:textId="77777777" w:rsidR="004E0F9A" w:rsidRPr="0019344F" w:rsidRDefault="004E0F9A" w:rsidP="004E0F9A">
      <w:pPr>
        <w:suppressAutoHyphens/>
        <w:spacing w:after="0"/>
        <w:rPr>
          <w:rFonts w:cstheme="minorHAnsi"/>
          <w:lang w:eastAsia="ar-SA"/>
        </w:rPr>
      </w:pPr>
      <w:r w:rsidRPr="0019344F">
        <w:rPr>
          <w:rFonts w:cstheme="minorHAnsi"/>
          <w:sz w:val="24"/>
          <w:szCs w:val="24"/>
          <w:lang w:eastAsia="ar-SA"/>
        </w:rPr>
        <w:t>………………………………………………………………………………………………………………………………………………</w:t>
      </w:r>
    </w:p>
    <w:p w14:paraId="72E93459" w14:textId="77777777" w:rsidR="004E0F9A" w:rsidRPr="0019344F" w:rsidRDefault="004E0F9A" w:rsidP="004E0F9A">
      <w:pPr>
        <w:suppressAutoHyphens/>
        <w:spacing w:after="0"/>
        <w:rPr>
          <w:rFonts w:cstheme="minorHAnsi"/>
          <w:sz w:val="24"/>
          <w:szCs w:val="24"/>
          <w:lang w:eastAsia="ar-SA"/>
        </w:rPr>
      </w:pPr>
      <w:r w:rsidRPr="0019344F">
        <w:rPr>
          <w:rFonts w:cstheme="minorHAnsi"/>
          <w:sz w:val="24"/>
          <w:szCs w:val="24"/>
          <w:lang w:eastAsia="ar-SA"/>
        </w:rPr>
        <w:t>………………………………………………………………………………………………………………………………………………</w:t>
      </w:r>
    </w:p>
    <w:p w14:paraId="778A3057" w14:textId="77777777" w:rsidR="004E0F9A" w:rsidRPr="0019344F" w:rsidRDefault="004E0F9A" w:rsidP="004E0F9A">
      <w:pPr>
        <w:suppressAutoHyphens/>
        <w:spacing w:after="0" w:line="240" w:lineRule="auto"/>
        <w:rPr>
          <w:rFonts w:cstheme="minorHAnsi"/>
          <w:b/>
          <w:lang w:eastAsia="ar-SA"/>
        </w:rPr>
      </w:pPr>
      <w:r w:rsidRPr="0019344F">
        <w:rPr>
          <w:rFonts w:cstheme="minorHAnsi"/>
          <w:b/>
          <w:lang w:eastAsia="ar-SA"/>
        </w:rPr>
        <w:t xml:space="preserve">OSOBA UPRAWNIONA DO KONTAKTÓW: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7196"/>
      </w:tblGrid>
      <w:tr w:rsidR="004E0F9A" w:rsidRPr="0019344F" w14:paraId="02451677" w14:textId="77777777" w:rsidTr="006507B6">
        <w:trPr>
          <w:trHeight w:val="573"/>
          <w:jc w:val="center"/>
        </w:trPr>
        <w:tc>
          <w:tcPr>
            <w:tcW w:w="2155" w:type="dxa"/>
          </w:tcPr>
          <w:p w14:paraId="0B6D7D1C" w14:textId="77777777" w:rsidR="004E0F9A" w:rsidRPr="0019344F" w:rsidRDefault="004E0F9A" w:rsidP="008805F1">
            <w:pPr>
              <w:widowControl w:val="0"/>
              <w:tabs>
                <w:tab w:val="left" w:pos="564"/>
                <w:tab w:val="left" w:pos="1560"/>
              </w:tabs>
              <w:snapToGrid w:val="0"/>
              <w:spacing w:after="0" w:line="240" w:lineRule="auto"/>
              <w:rPr>
                <w:rFonts w:cstheme="minorHAnsi"/>
                <w:bCs/>
                <w:sz w:val="20"/>
                <w:szCs w:val="20"/>
                <w:lang w:eastAsia="pl-PL"/>
              </w:rPr>
            </w:pPr>
            <w:r w:rsidRPr="0019344F">
              <w:rPr>
                <w:rFonts w:cstheme="minorHAnsi"/>
                <w:b/>
                <w:bCs/>
                <w:sz w:val="20"/>
                <w:szCs w:val="20"/>
                <w:lang w:eastAsia="pl-PL"/>
              </w:rPr>
              <w:t>Imię i nazwisko osoby do kontaktu:</w:t>
            </w:r>
          </w:p>
        </w:tc>
        <w:tc>
          <w:tcPr>
            <w:tcW w:w="7196" w:type="dxa"/>
          </w:tcPr>
          <w:p w14:paraId="02654642" w14:textId="77777777" w:rsidR="004E0F9A" w:rsidRPr="0019344F" w:rsidRDefault="004E0F9A" w:rsidP="008805F1">
            <w:pPr>
              <w:widowControl w:val="0"/>
              <w:tabs>
                <w:tab w:val="left" w:pos="564"/>
                <w:tab w:val="left" w:pos="1560"/>
              </w:tabs>
              <w:snapToGrid w:val="0"/>
              <w:spacing w:after="0" w:line="240" w:lineRule="auto"/>
              <w:rPr>
                <w:rFonts w:cstheme="minorHAnsi"/>
                <w:bCs/>
                <w:sz w:val="20"/>
                <w:szCs w:val="20"/>
                <w:lang w:eastAsia="pl-PL"/>
              </w:rPr>
            </w:pPr>
          </w:p>
        </w:tc>
      </w:tr>
      <w:tr w:rsidR="004E0F9A" w:rsidRPr="0019344F" w14:paraId="2C825F30" w14:textId="77777777" w:rsidTr="006507B6">
        <w:trPr>
          <w:trHeight w:val="278"/>
          <w:jc w:val="center"/>
        </w:trPr>
        <w:tc>
          <w:tcPr>
            <w:tcW w:w="2155" w:type="dxa"/>
          </w:tcPr>
          <w:p w14:paraId="2F7B8776" w14:textId="77777777" w:rsidR="004E0F9A" w:rsidRPr="0019344F" w:rsidRDefault="004E0F9A" w:rsidP="008805F1">
            <w:pPr>
              <w:widowControl w:val="0"/>
              <w:tabs>
                <w:tab w:val="left" w:pos="564"/>
                <w:tab w:val="left" w:pos="1560"/>
              </w:tabs>
              <w:snapToGrid w:val="0"/>
              <w:spacing w:after="0"/>
              <w:jc w:val="both"/>
              <w:rPr>
                <w:rFonts w:cstheme="minorHAnsi"/>
                <w:bCs/>
                <w:sz w:val="20"/>
                <w:szCs w:val="20"/>
                <w:lang w:eastAsia="pl-PL"/>
              </w:rPr>
            </w:pPr>
            <w:r w:rsidRPr="0019344F">
              <w:rPr>
                <w:rFonts w:cstheme="minorHAnsi"/>
                <w:b/>
                <w:bCs/>
                <w:sz w:val="20"/>
                <w:szCs w:val="20"/>
                <w:lang w:eastAsia="pl-PL"/>
              </w:rPr>
              <w:t>Adres:</w:t>
            </w:r>
          </w:p>
        </w:tc>
        <w:tc>
          <w:tcPr>
            <w:tcW w:w="7196" w:type="dxa"/>
          </w:tcPr>
          <w:p w14:paraId="31087522" w14:textId="77777777" w:rsidR="004E0F9A" w:rsidRPr="0019344F" w:rsidRDefault="004E0F9A" w:rsidP="008805F1">
            <w:pPr>
              <w:widowControl w:val="0"/>
              <w:tabs>
                <w:tab w:val="left" w:pos="564"/>
                <w:tab w:val="left" w:pos="1560"/>
              </w:tabs>
              <w:snapToGrid w:val="0"/>
              <w:spacing w:after="0" w:line="240" w:lineRule="auto"/>
              <w:rPr>
                <w:rFonts w:cstheme="minorHAnsi"/>
                <w:bCs/>
                <w:sz w:val="20"/>
                <w:szCs w:val="20"/>
                <w:lang w:eastAsia="pl-PL"/>
              </w:rPr>
            </w:pPr>
          </w:p>
        </w:tc>
      </w:tr>
      <w:tr w:rsidR="004E0F9A" w:rsidRPr="0019344F" w14:paraId="6B831D6B" w14:textId="77777777" w:rsidTr="006507B6">
        <w:trPr>
          <w:trHeight w:val="340"/>
          <w:jc w:val="center"/>
        </w:trPr>
        <w:tc>
          <w:tcPr>
            <w:tcW w:w="2155" w:type="dxa"/>
          </w:tcPr>
          <w:p w14:paraId="208A7301" w14:textId="77777777" w:rsidR="004E0F9A" w:rsidRPr="0019344F" w:rsidRDefault="004E0F9A" w:rsidP="008805F1">
            <w:pPr>
              <w:widowControl w:val="0"/>
              <w:tabs>
                <w:tab w:val="left" w:pos="564"/>
                <w:tab w:val="left" w:pos="1560"/>
              </w:tabs>
              <w:snapToGrid w:val="0"/>
              <w:spacing w:after="0"/>
              <w:jc w:val="both"/>
              <w:rPr>
                <w:rFonts w:cstheme="minorHAnsi"/>
                <w:bCs/>
                <w:sz w:val="20"/>
                <w:szCs w:val="20"/>
                <w:lang w:eastAsia="pl-PL"/>
              </w:rPr>
            </w:pPr>
            <w:r w:rsidRPr="0019344F">
              <w:rPr>
                <w:rFonts w:cstheme="minorHAnsi"/>
                <w:b/>
                <w:bCs/>
                <w:sz w:val="20"/>
                <w:szCs w:val="20"/>
                <w:lang w:eastAsia="pl-PL"/>
              </w:rPr>
              <w:t>Nr telefonu:</w:t>
            </w:r>
          </w:p>
        </w:tc>
        <w:tc>
          <w:tcPr>
            <w:tcW w:w="7196" w:type="dxa"/>
          </w:tcPr>
          <w:p w14:paraId="7A6ABA89" w14:textId="77777777" w:rsidR="004E0F9A" w:rsidRPr="0019344F" w:rsidRDefault="004E0F9A" w:rsidP="008805F1">
            <w:pPr>
              <w:widowControl w:val="0"/>
              <w:tabs>
                <w:tab w:val="left" w:pos="564"/>
                <w:tab w:val="left" w:pos="1560"/>
              </w:tabs>
              <w:snapToGrid w:val="0"/>
              <w:spacing w:after="0" w:line="240" w:lineRule="auto"/>
              <w:rPr>
                <w:rFonts w:cstheme="minorHAnsi"/>
                <w:bCs/>
                <w:sz w:val="20"/>
                <w:szCs w:val="20"/>
                <w:lang w:eastAsia="pl-PL"/>
              </w:rPr>
            </w:pPr>
          </w:p>
        </w:tc>
      </w:tr>
      <w:tr w:rsidR="004E0F9A" w:rsidRPr="0019344F" w14:paraId="7641F88D" w14:textId="77777777" w:rsidTr="006507B6">
        <w:trPr>
          <w:trHeight w:val="340"/>
          <w:jc w:val="center"/>
        </w:trPr>
        <w:tc>
          <w:tcPr>
            <w:tcW w:w="2155" w:type="dxa"/>
          </w:tcPr>
          <w:p w14:paraId="200C7142" w14:textId="77777777" w:rsidR="004E0F9A" w:rsidRPr="0019344F" w:rsidRDefault="004E0F9A" w:rsidP="008805F1">
            <w:pPr>
              <w:widowControl w:val="0"/>
              <w:tabs>
                <w:tab w:val="left" w:pos="564"/>
                <w:tab w:val="left" w:pos="1560"/>
              </w:tabs>
              <w:snapToGrid w:val="0"/>
              <w:spacing w:after="0"/>
              <w:jc w:val="both"/>
              <w:rPr>
                <w:rFonts w:cstheme="minorHAnsi"/>
                <w:bCs/>
                <w:sz w:val="20"/>
                <w:szCs w:val="20"/>
                <w:lang w:eastAsia="pl-PL"/>
              </w:rPr>
            </w:pPr>
            <w:r w:rsidRPr="0019344F">
              <w:rPr>
                <w:rFonts w:cstheme="minorHAnsi"/>
                <w:b/>
                <w:bCs/>
                <w:sz w:val="20"/>
                <w:szCs w:val="20"/>
                <w:lang w:eastAsia="pl-PL"/>
              </w:rPr>
              <w:t>Adres: e-mail:</w:t>
            </w:r>
          </w:p>
        </w:tc>
        <w:tc>
          <w:tcPr>
            <w:tcW w:w="7196" w:type="dxa"/>
          </w:tcPr>
          <w:p w14:paraId="1861AD4C" w14:textId="77777777" w:rsidR="004E0F9A" w:rsidRPr="0019344F" w:rsidRDefault="004E0F9A" w:rsidP="008805F1">
            <w:pPr>
              <w:widowControl w:val="0"/>
              <w:tabs>
                <w:tab w:val="left" w:pos="564"/>
                <w:tab w:val="left" w:pos="1560"/>
              </w:tabs>
              <w:snapToGrid w:val="0"/>
              <w:spacing w:after="0" w:line="240" w:lineRule="auto"/>
              <w:rPr>
                <w:rFonts w:cstheme="minorHAnsi"/>
                <w:bCs/>
                <w:sz w:val="20"/>
                <w:szCs w:val="20"/>
                <w:lang w:eastAsia="pl-PL"/>
              </w:rPr>
            </w:pPr>
          </w:p>
        </w:tc>
      </w:tr>
    </w:tbl>
    <w:p w14:paraId="5BE91F0D" w14:textId="77777777" w:rsidR="004E0F9A" w:rsidRPr="0019344F" w:rsidRDefault="004E0F9A" w:rsidP="004E0F9A">
      <w:pPr>
        <w:suppressAutoHyphens/>
        <w:spacing w:after="0" w:line="240" w:lineRule="auto"/>
        <w:rPr>
          <w:rFonts w:cstheme="minorHAnsi"/>
          <w:lang w:eastAsia="ar-SA"/>
        </w:rPr>
      </w:pPr>
    </w:p>
    <w:tbl>
      <w:tblPr>
        <w:tblStyle w:val="Tabela-Siatka11"/>
        <w:tblW w:w="9410" w:type="dxa"/>
        <w:jc w:val="center"/>
        <w:tblLook w:val="04A0" w:firstRow="1" w:lastRow="0" w:firstColumn="1" w:lastColumn="0" w:noHBand="0" w:noVBand="1"/>
      </w:tblPr>
      <w:tblGrid>
        <w:gridCol w:w="5273"/>
        <w:gridCol w:w="4137"/>
      </w:tblGrid>
      <w:tr w:rsidR="006507B6" w:rsidRPr="006507B6" w14:paraId="694906AD" w14:textId="77777777" w:rsidTr="006507B6">
        <w:trPr>
          <w:trHeight w:val="356"/>
          <w:jc w:val="center"/>
        </w:trPr>
        <w:tc>
          <w:tcPr>
            <w:tcW w:w="5273" w:type="dxa"/>
            <w:shd w:val="clear" w:color="auto" w:fill="E7E6E6"/>
            <w:vAlign w:val="center"/>
          </w:tcPr>
          <w:p w14:paraId="716E5F06" w14:textId="77777777" w:rsidR="006507B6" w:rsidRPr="006507B6" w:rsidRDefault="006507B6" w:rsidP="006507B6">
            <w:pPr>
              <w:spacing w:after="0" w:line="240" w:lineRule="auto"/>
              <w:jc w:val="center"/>
              <w:rPr>
                <w:rFonts w:asciiTheme="minorHAnsi" w:hAnsiTheme="minorHAnsi" w:cstheme="minorHAnsi"/>
                <w:sz w:val="20"/>
                <w:szCs w:val="20"/>
                <w:lang w:eastAsia="pl-PL"/>
              </w:rPr>
            </w:pPr>
            <w:r w:rsidRPr="006507B6">
              <w:rPr>
                <w:rFonts w:asciiTheme="minorHAnsi" w:hAnsiTheme="minorHAnsi" w:cstheme="minorHAnsi"/>
                <w:sz w:val="20"/>
                <w:szCs w:val="20"/>
                <w:lang w:eastAsia="pl-PL"/>
              </w:rPr>
              <w:t>Rodzaj Wykonawcy</w:t>
            </w:r>
          </w:p>
        </w:tc>
        <w:tc>
          <w:tcPr>
            <w:tcW w:w="4137" w:type="dxa"/>
            <w:shd w:val="clear" w:color="auto" w:fill="E7E6E6"/>
            <w:vAlign w:val="center"/>
          </w:tcPr>
          <w:p w14:paraId="324056A7" w14:textId="77777777" w:rsidR="006507B6" w:rsidRPr="006507B6" w:rsidRDefault="006507B6" w:rsidP="006507B6">
            <w:pPr>
              <w:spacing w:after="0" w:line="240" w:lineRule="auto"/>
              <w:jc w:val="center"/>
              <w:rPr>
                <w:rFonts w:asciiTheme="minorHAnsi" w:hAnsiTheme="minorHAnsi" w:cstheme="minorHAnsi"/>
                <w:sz w:val="20"/>
                <w:szCs w:val="20"/>
                <w:lang w:eastAsia="pl-PL"/>
              </w:rPr>
            </w:pPr>
            <w:r w:rsidRPr="006507B6">
              <w:rPr>
                <w:rFonts w:asciiTheme="minorHAnsi" w:hAnsiTheme="minorHAnsi" w:cstheme="minorHAnsi"/>
                <w:sz w:val="20"/>
                <w:szCs w:val="20"/>
                <w:lang w:eastAsia="pl-PL"/>
              </w:rPr>
              <w:t>Wskazać odpowiedź w odpowiednim wierszu [TAK* / NIE*]</w:t>
            </w:r>
          </w:p>
        </w:tc>
      </w:tr>
      <w:tr w:rsidR="006507B6" w:rsidRPr="006507B6" w14:paraId="28CAC3A9" w14:textId="77777777" w:rsidTr="006507B6">
        <w:trPr>
          <w:trHeight w:val="356"/>
          <w:jc w:val="center"/>
        </w:trPr>
        <w:tc>
          <w:tcPr>
            <w:tcW w:w="5273" w:type="dxa"/>
            <w:vAlign w:val="center"/>
          </w:tcPr>
          <w:p w14:paraId="31921C06" w14:textId="77777777" w:rsidR="006507B6" w:rsidRPr="006507B6" w:rsidRDefault="006507B6" w:rsidP="006507B6">
            <w:pPr>
              <w:spacing w:after="0" w:line="240" w:lineRule="auto"/>
              <w:jc w:val="center"/>
              <w:rPr>
                <w:rFonts w:asciiTheme="minorHAnsi" w:hAnsiTheme="minorHAnsi" w:cstheme="minorHAnsi"/>
                <w:sz w:val="20"/>
                <w:szCs w:val="20"/>
                <w:lang w:eastAsia="pl-PL"/>
              </w:rPr>
            </w:pPr>
            <w:r w:rsidRPr="006507B6">
              <w:rPr>
                <w:rFonts w:asciiTheme="minorHAnsi" w:hAnsiTheme="minorHAnsi" w:cstheme="minorHAnsi"/>
                <w:sz w:val="20"/>
                <w:szCs w:val="20"/>
                <w:lang w:eastAsia="pl-PL"/>
              </w:rPr>
              <w:t>mikroprzedsiębiorstwo</w:t>
            </w:r>
          </w:p>
        </w:tc>
        <w:tc>
          <w:tcPr>
            <w:tcW w:w="4137" w:type="dxa"/>
            <w:vAlign w:val="center"/>
          </w:tcPr>
          <w:p w14:paraId="4D49F1B6" w14:textId="77777777" w:rsidR="006507B6" w:rsidRPr="006507B6" w:rsidRDefault="006507B6" w:rsidP="006507B6">
            <w:pPr>
              <w:spacing w:after="0" w:line="240" w:lineRule="auto"/>
              <w:jc w:val="center"/>
              <w:rPr>
                <w:rFonts w:asciiTheme="minorHAnsi" w:hAnsiTheme="minorHAnsi" w:cstheme="minorHAnsi"/>
                <w:sz w:val="20"/>
                <w:szCs w:val="20"/>
                <w:lang w:eastAsia="pl-PL"/>
              </w:rPr>
            </w:pPr>
          </w:p>
        </w:tc>
      </w:tr>
      <w:tr w:rsidR="006507B6" w:rsidRPr="006507B6" w14:paraId="6A83F1D2" w14:textId="77777777" w:rsidTr="006507B6">
        <w:trPr>
          <w:trHeight w:val="356"/>
          <w:jc w:val="center"/>
        </w:trPr>
        <w:tc>
          <w:tcPr>
            <w:tcW w:w="5273" w:type="dxa"/>
            <w:vAlign w:val="center"/>
          </w:tcPr>
          <w:p w14:paraId="05C0FD7E" w14:textId="77777777" w:rsidR="006507B6" w:rsidRPr="006507B6" w:rsidRDefault="006507B6" w:rsidP="006507B6">
            <w:pPr>
              <w:spacing w:after="0" w:line="240" w:lineRule="auto"/>
              <w:jc w:val="center"/>
              <w:rPr>
                <w:rFonts w:asciiTheme="minorHAnsi" w:hAnsiTheme="minorHAnsi" w:cstheme="minorHAnsi"/>
                <w:sz w:val="20"/>
                <w:szCs w:val="20"/>
                <w:lang w:eastAsia="pl-PL"/>
              </w:rPr>
            </w:pPr>
            <w:r w:rsidRPr="006507B6">
              <w:rPr>
                <w:rFonts w:asciiTheme="minorHAnsi" w:hAnsiTheme="minorHAnsi" w:cstheme="minorHAnsi"/>
                <w:sz w:val="20"/>
                <w:szCs w:val="20"/>
                <w:lang w:eastAsia="pl-PL"/>
              </w:rPr>
              <w:t>małe przedsiębiorstwo</w:t>
            </w:r>
          </w:p>
        </w:tc>
        <w:tc>
          <w:tcPr>
            <w:tcW w:w="4137" w:type="dxa"/>
            <w:vAlign w:val="center"/>
          </w:tcPr>
          <w:p w14:paraId="57C98F1B" w14:textId="77777777" w:rsidR="006507B6" w:rsidRPr="006507B6" w:rsidRDefault="006507B6" w:rsidP="006507B6">
            <w:pPr>
              <w:spacing w:after="0" w:line="240" w:lineRule="auto"/>
              <w:jc w:val="center"/>
              <w:rPr>
                <w:rFonts w:asciiTheme="minorHAnsi" w:hAnsiTheme="minorHAnsi" w:cstheme="minorHAnsi"/>
                <w:sz w:val="20"/>
                <w:szCs w:val="20"/>
                <w:lang w:eastAsia="pl-PL"/>
              </w:rPr>
            </w:pPr>
          </w:p>
        </w:tc>
      </w:tr>
      <w:tr w:rsidR="006507B6" w:rsidRPr="006507B6" w14:paraId="18FD6AF9" w14:textId="77777777" w:rsidTr="006507B6">
        <w:trPr>
          <w:trHeight w:val="356"/>
          <w:jc w:val="center"/>
        </w:trPr>
        <w:tc>
          <w:tcPr>
            <w:tcW w:w="5273" w:type="dxa"/>
            <w:vAlign w:val="center"/>
          </w:tcPr>
          <w:p w14:paraId="62E0FE85" w14:textId="77777777" w:rsidR="006507B6" w:rsidRPr="006507B6" w:rsidRDefault="006507B6" w:rsidP="006507B6">
            <w:pPr>
              <w:spacing w:after="0" w:line="240" w:lineRule="auto"/>
              <w:jc w:val="center"/>
              <w:rPr>
                <w:rFonts w:asciiTheme="minorHAnsi" w:hAnsiTheme="minorHAnsi" w:cstheme="minorHAnsi"/>
                <w:sz w:val="20"/>
                <w:szCs w:val="20"/>
                <w:lang w:eastAsia="pl-PL"/>
              </w:rPr>
            </w:pPr>
            <w:r w:rsidRPr="006507B6">
              <w:rPr>
                <w:rFonts w:asciiTheme="minorHAnsi" w:hAnsiTheme="minorHAnsi" w:cstheme="minorHAnsi"/>
                <w:sz w:val="20"/>
                <w:szCs w:val="20"/>
                <w:lang w:eastAsia="pl-PL"/>
              </w:rPr>
              <w:lastRenderedPageBreak/>
              <w:t>średnie przedsiębiorstwo</w:t>
            </w:r>
          </w:p>
        </w:tc>
        <w:tc>
          <w:tcPr>
            <w:tcW w:w="4137" w:type="dxa"/>
            <w:vAlign w:val="center"/>
          </w:tcPr>
          <w:p w14:paraId="6C913078" w14:textId="77777777" w:rsidR="006507B6" w:rsidRPr="006507B6" w:rsidRDefault="006507B6" w:rsidP="006507B6">
            <w:pPr>
              <w:spacing w:after="0" w:line="240" w:lineRule="auto"/>
              <w:jc w:val="center"/>
              <w:rPr>
                <w:rFonts w:asciiTheme="minorHAnsi" w:hAnsiTheme="minorHAnsi" w:cstheme="minorHAnsi"/>
                <w:sz w:val="20"/>
                <w:szCs w:val="20"/>
                <w:lang w:eastAsia="pl-PL"/>
              </w:rPr>
            </w:pPr>
          </w:p>
        </w:tc>
      </w:tr>
      <w:tr w:rsidR="006507B6" w:rsidRPr="006507B6" w14:paraId="1434445B" w14:textId="77777777" w:rsidTr="006507B6">
        <w:trPr>
          <w:trHeight w:val="356"/>
          <w:jc w:val="center"/>
        </w:trPr>
        <w:tc>
          <w:tcPr>
            <w:tcW w:w="5273" w:type="dxa"/>
            <w:vAlign w:val="center"/>
          </w:tcPr>
          <w:p w14:paraId="4CFDA434" w14:textId="77777777" w:rsidR="006507B6" w:rsidRPr="006507B6" w:rsidRDefault="006507B6" w:rsidP="006507B6">
            <w:pPr>
              <w:spacing w:after="0" w:line="240" w:lineRule="auto"/>
              <w:jc w:val="center"/>
              <w:rPr>
                <w:rFonts w:asciiTheme="minorHAnsi" w:hAnsiTheme="minorHAnsi" w:cstheme="minorHAnsi"/>
                <w:sz w:val="20"/>
                <w:szCs w:val="20"/>
                <w:lang w:eastAsia="pl-PL"/>
              </w:rPr>
            </w:pPr>
            <w:r w:rsidRPr="006507B6">
              <w:rPr>
                <w:rFonts w:asciiTheme="minorHAnsi" w:hAnsiTheme="minorHAnsi" w:cstheme="minorHAnsi"/>
                <w:sz w:val="20"/>
                <w:szCs w:val="20"/>
                <w:lang w:eastAsia="pl-PL"/>
              </w:rPr>
              <w:t>jednoosobowa działalność gospodarcza</w:t>
            </w:r>
          </w:p>
        </w:tc>
        <w:tc>
          <w:tcPr>
            <w:tcW w:w="4137" w:type="dxa"/>
            <w:vAlign w:val="center"/>
          </w:tcPr>
          <w:p w14:paraId="39913F40" w14:textId="77777777" w:rsidR="006507B6" w:rsidRPr="006507B6" w:rsidRDefault="006507B6" w:rsidP="006507B6">
            <w:pPr>
              <w:spacing w:after="0" w:line="240" w:lineRule="auto"/>
              <w:jc w:val="center"/>
              <w:rPr>
                <w:rFonts w:asciiTheme="minorHAnsi" w:hAnsiTheme="minorHAnsi" w:cstheme="minorHAnsi"/>
                <w:sz w:val="20"/>
                <w:szCs w:val="20"/>
                <w:lang w:eastAsia="pl-PL"/>
              </w:rPr>
            </w:pPr>
          </w:p>
        </w:tc>
      </w:tr>
      <w:tr w:rsidR="006507B6" w:rsidRPr="006507B6" w14:paraId="4B400D78" w14:textId="77777777" w:rsidTr="006507B6">
        <w:trPr>
          <w:trHeight w:val="356"/>
          <w:jc w:val="center"/>
        </w:trPr>
        <w:tc>
          <w:tcPr>
            <w:tcW w:w="5273" w:type="dxa"/>
            <w:vAlign w:val="center"/>
          </w:tcPr>
          <w:p w14:paraId="342F2330" w14:textId="77777777" w:rsidR="006507B6" w:rsidRPr="006507B6" w:rsidRDefault="006507B6" w:rsidP="006507B6">
            <w:pPr>
              <w:spacing w:after="0" w:line="240" w:lineRule="auto"/>
              <w:jc w:val="center"/>
              <w:rPr>
                <w:rFonts w:asciiTheme="minorHAnsi" w:hAnsiTheme="minorHAnsi" w:cstheme="minorHAnsi"/>
                <w:sz w:val="20"/>
                <w:szCs w:val="20"/>
                <w:lang w:eastAsia="pl-PL"/>
              </w:rPr>
            </w:pPr>
            <w:r w:rsidRPr="006507B6">
              <w:rPr>
                <w:rFonts w:asciiTheme="minorHAnsi" w:hAnsiTheme="minorHAnsi" w:cstheme="minorHAnsi"/>
                <w:sz w:val="20"/>
                <w:szCs w:val="20"/>
                <w:lang w:eastAsia="pl-PL"/>
              </w:rPr>
              <w:t>osoba fizyczna nieprowadząca działalności gospodarczej</w:t>
            </w:r>
          </w:p>
        </w:tc>
        <w:tc>
          <w:tcPr>
            <w:tcW w:w="4137" w:type="dxa"/>
            <w:vAlign w:val="center"/>
          </w:tcPr>
          <w:p w14:paraId="0F65B0E5" w14:textId="77777777" w:rsidR="006507B6" w:rsidRPr="006507B6" w:rsidRDefault="006507B6" w:rsidP="006507B6">
            <w:pPr>
              <w:spacing w:after="0" w:line="240" w:lineRule="auto"/>
              <w:jc w:val="center"/>
              <w:rPr>
                <w:rFonts w:asciiTheme="minorHAnsi" w:hAnsiTheme="minorHAnsi" w:cstheme="minorHAnsi"/>
                <w:sz w:val="20"/>
                <w:szCs w:val="20"/>
                <w:lang w:eastAsia="pl-PL"/>
              </w:rPr>
            </w:pPr>
          </w:p>
        </w:tc>
      </w:tr>
      <w:tr w:rsidR="006507B6" w:rsidRPr="006507B6" w14:paraId="362F4E0E" w14:textId="77777777" w:rsidTr="006507B6">
        <w:trPr>
          <w:trHeight w:val="356"/>
          <w:jc w:val="center"/>
        </w:trPr>
        <w:tc>
          <w:tcPr>
            <w:tcW w:w="5273" w:type="dxa"/>
            <w:vAlign w:val="center"/>
          </w:tcPr>
          <w:p w14:paraId="73518AFC" w14:textId="77777777" w:rsidR="006507B6" w:rsidRPr="006507B6" w:rsidRDefault="006507B6" w:rsidP="006507B6">
            <w:pPr>
              <w:spacing w:after="0" w:line="240" w:lineRule="auto"/>
              <w:jc w:val="center"/>
              <w:rPr>
                <w:rFonts w:asciiTheme="minorHAnsi" w:hAnsiTheme="minorHAnsi" w:cstheme="minorHAnsi"/>
                <w:sz w:val="20"/>
                <w:szCs w:val="20"/>
                <w:lang w:eastAsia="pl-PL"/>
              </w:rPr>
            </w:pPr>
            <w:r w:rsidRPr="006507B6">
              <w:rPr>
                <w:rFonts w:asciiTheme="minorHAnsi" w:hAnsiTheme="minorHAnsi" w:cstheme="minorHAnsi"/>
                <w:sz w:val="20"/>
                <w:szCs w:val="20"/>
                <w:lang w:eastAsia="pl-PL"/>
              </w:rPr>
              <w:t>inny rodzaj niż wskazane powyżej</w:t>
            </w:r>
          </w:p>
        </w:tc>
        <w:tc>
          <w:tcPr>
            <w:tcW w:w="4137" w:type="dxa"/>
            <w:vAlign w:val="center"/>
          </w:tcPr>
          <w:p w14:paraId="1A4DCFF3" w14:textId="77777777" w:rsidR="006507B6" w:rsidRPr="006507B6" w:rsidRDefault="006507B6" w:rsidP="006507B6">
            <w:pPr>
              <w:spacing w:after="0" w:line="240" w:lineRule="auto"/>
              <w:jc w:val="center"/>
              <w:rPr>
                <w:rFonts w:asciiTheme="minorHAnsi" w:hAnsiTheme="minorHAnsi" w:cstheme="minorHAnsi"/>
                <w:sz w:val="20"/>
                <w:szCs w:val="20"/>
                <w:lang w:eastAsia="pl-PL"/>
              </w:rPr>
            </w:pPr>
          </w:p>
        </w:tc>
      </w:tr>
    </w:tbl>
    <w:p w14:paraId="55800FB8" w14:textId="77777777" w:rsidR="004E0F9A" w:rsidRPr="0019344F" w:rsidRDefault="004E0F9A" w:rsidP="004E0F9A">
      <w:pPr>
        <w:suppressAutoHyphens/>
        <w:spacing w:after="0" w:line="240" w:lineRule="auto"/>
        <w:jc w:val="both"/>
        <w:rPr>
          <w:rFonts w:cstheme="minorHAnsi"/>
          <w:b/>
          <w:bCs/>
          <w:i/>
          <w:sz w:val="20"/>
          <w:szCs w:val="20"/>
          <w:lang w:eastAsia="ar-SA"/>
        </w:rPr>
      </w:pPr>
    </w:p>
    <w:p w14:paraId="2CE7F078" w14:textId="77777777" w:rsidR="004E0F9A" w:rsidRPr="0019344F" w:rsidRDefault="004E0F9A" w:rsidP="004E0F9A">
      <w:pPr>
        <w:suppressAutoHyphens/>
        <w:spacing w:after="0" w:line="240" w:lineRule="auto"/>
        <w:jc w:val="both"/>
        <w:rPr>
          <w:rFonts w:cstheme="minorHAnsi"/>
          <w:b/>
          <w:bCs/>
          <w:sz w:val="20"/>
          <w:szCs w:val="20"/>
          <w:lang w:eastAsia="ar-SA"/>
        </w:rPr>
      </w:pPr>
      <w:r w:rsidRPr="0019344F">
        <w:rPr>
          <w:rFonts w:cstheme="minorHAnsi"/>
          <w:b/>
          <w:bCs/>
          <w:i/>
          <w:sz w:val="20"/>
          <w:szCs w:val="20"/>
          <w:lang w:eastAsia="ar-SA"/>
        </w:rPr>
        <w:t>(należy wskazać właściwe)*</w:t>
      </w:r>
    </w:p>
    <w:p w14:paraId="5900F147" w14:textId="77777777" w:rsidR="004E0F9A" w:rsidRPr="0019344F" w:rsidRDefault="004E0F9A" w:rsidP="004E0F9A">
      <w:pPr>
        <w:suppressAutoHyphens/>
        <w:spacing w:after="0" w:line="240" w:lineRule="auto"/>
        <w:jc w:val="both"/>
        <w:rPr>
          <w:rFonts w:cstheme="minorHAnsi"/>
          <w:bCs/>
          <w:i/>
          <w:iCs/>
          <w:sz w:val="18"/>
          <w:szCs w:val="18"/>
          <w:u w:val="single"/>
          <w:lang w:eastAsia="ar-SA"/>
        </w:rPr>
      </w:pPr>
    </w:p>
    <w:p w14:paraId="143507CA" w14:textId="77777777" w:rsidR="004E0F9A" w:rsidRPr="0019344F" w:rsidRDefault="004E0F9A" w:rsidP="004E0F9A">
      <w:pPr>
        <w:suppressAutoHyphens/>
        <w:spacing w:after="0" w:line="240" w:lineRule="auto"/>
        <w:jc w:val="both"/>
        <w:rPr>
          <w:rFonts w:cstheme="minorHAnsi"/>
          <w:bCs/>
          <w:i/>
          <w:iCs/>
          <w:sz w:val="18"/>
          <w:szCs w:val="18"/>
          <w:u w:val="single"/>
          <w:lang w:eastAsia="ar-SA"/>
        </w:rPr>
      </w:pPr>
      <w:r w:rsidRPr="0019344F">
        <w:rPr>
          <w:rFonts w:cstheme="minorHAnsi"/>
          <w:bCs/>
          <w:i/>
          <w:iCs/>
          <w:sz w:val="18"/>
          <w:szCs w:val="18"/>
          <w:u w:val="single"/>
          <w:lang w:eastAsia="ar-SA"/>
        </w:rPr>
        <w:t>Uwaga:</w:t>
      </w:r>
    </w:p>
    <w:p w14:paraId="51787F70" w14:textId="3501846A" w:rsidR="004E0F9A" w:rsidRPr="0019344F" w:rsidRDefault="004E0F9A" w:rsidP="004E0F9A">
      <w:pPr>
        <w:suppressAutoHyphens/>
        <w:spacing w:after="0" w:line="240" w:lineRule="auto"/>
        <w:jc w:val="both"/>
        <w:rPr>
          <w:rFonts w:cstheme="minorHAnsi"/>
          <w:i/>
          <w:sz w:val="18"/>
          <w:szCs w:val="18"/>
          <w:lang w:eastAsia="ar-SA"/>
        </w:rPr>
      </w:pPr>
      <w:r w:rsidRPr="0019344F">
        <w:rPr>
          <w:rFonts w:cstheme="minorHAnsi"/>
          <w:i/>
          <w:sz w:val="18"/>
          <w:szCs w:val="18"/>
          <w:lang w:eastAsia="ar-SA"/>
        </w:rPr>
        <w:t>Zalecenie Komisji z dnia 6 maja 2003 r. dotyczące definicji mikroprzedsiębiorstw oraz małych i średnich przedsiębiorstw (Dz.U. L 124 z 20.5.2003, s. 36). Te informacje są wymagane wyłącznie do wypełnienia ogłoszenia o udzieleniu zamówienia (do celów statystycznych).</w:t>
      </w:r>
    </w:p>
    <w:p w14:paraId="16BDC83A" w14:textId="77777777" w:rsidR="004E0F9A" w:rsidRPr="0019344F" w:rsidRDefault="004E0F9A" w:rsidP="004E0F9A">
      <w:pPr>
        <w:suppressAutoHyphens/>
        <w:spacing w:after="0" w:line="240" w:lineRule="auto"/>
        <w:jc w:val="both"/>
        <w:rPr>
          <w:rFonts w:cstheme="minorHAnsi"/>
          <w:i/>
          <w:sz w:val="18"/>
          <w:szCs w:val="18"/>
          <w:lang w:eastAsia="ar-SA"/>
        </w:rPr>
      </w:pPr>
      <w:r w:rsidRPr="0019344F">
        <w:rPr>
          <w:rFonts w:cstheme="minorHAnsi"/>
          <w:i/>
          <w:sz w:val="18"/>
          <w:szCs w:val="18"/>
          <w:lang w:eastAsia="ar-SA"/>
        </w:rPr>
        <w:t>Mikroprzedsiębiorstwo: przedsiębiorstwo, które zatrudnia mniej niż 10 osób i którego roczny obrót lub roczna suma bilansowa nie przekracza 2 milionów EUR.</w:t>
      </w:r>
    </w:p>
    <w:p w14:paraId="09B71910" w14:textId="77777777" w:rsidR="004E0F9A" w:rsidRPr="0019344F" w:rsidRDefault="004E0F9A" w:rsidP="004E0F9A">
      <w:pPr>
        <w:suppressAutoHyphens/>
        <w:spacing w:after="0" w:line="240" w:lineRule="auto"/>
        <w:jc w:val="both"/>
        <w:rPr>
          <w:rFonts w:cstheme="minorHAnsi"/>
          <w:i/>
          <w:sz w:val="18"/>
          <w:szCs w:val="18"/>
          <w:lang w:eastAsia="ar-SA"/>
        </w:rPr>
      </w:pPr>
      <w:r w:rsidRPr="0019344F">
        <w:rPr>
          <w:rFonts w:cstheme="minorHAnsi"/>
          <w:i/>
          <w:sz w:val="18"/>
          <w:szCs w:val="18"/>
          <w:lang w:eastAsia="ar-SA"/>
        </w:rPr>
        <w:t>Małe przedsiębiorstwo: przedsiębiorstwo, które zatrudnia mniej niż 50 osób i którego roczny obrót lub roczna suma bilansowa nie przekracza 10 milionów EUR.</w:t>
      </w:r>
    </w:p>
    <w:p w14:paraId="2333D68A" w14:textId="4A04A2CC" w:rsidR="004E0F9A" w:rsidRDefault="004E0F9A" w:rsidP="00A94427">
      <w:pPr>
        <w:suppressAutoHyphens/>
        <w:spacing w:after="120" w:line="240" w:lineRule="auto"/>
        <w:jc w:val="both"/>
        <w:rPr>
          <w:rFonts w:cstheme="minorHAnsi"/>
          <w:i/>
          <w:sz w:val="18"/>
          <w:szCs w:val="18"/>
          <w:lang w:eastAsia="ar-SA"/>
        </w:rPr>
      </w:pPr>
      <w:r w:rsidRPr="0019344F">
        <w:rPr>
          <w:rFonts w:cstheme="minorHAnsi"/>
          <w:i/>
          <w:sz w:val="18"/>
          <w:szCs w:val="18"/>
          <w:lang w:eastAsia="ar-SA"/>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4BA16772" w14:textId="77777777" w:rsidR="00F82C33" w:rsidRPr="00A94427" w:rsidRDefault="00F82C33" w:rsidP="00A94427">
      <w:pPr>
        <w:suppressAutoHyphens/>
        <w:spacing w:after="120" w:line="240" w:lineRule="auto"/>
        <w:jc w:val="both"/>
        <w:rPr>
          <w:rFonts w:cstheme="minorHAnsi"/>
          <w:i/>
          <w:sz w:val="18"/>
          <w:szCs w:val="18"/>
          <w:lang w:eastAsia="ar-SA"/>
        </w:rPr>
      </w:pPr>
    </w:p>
    <w:p w14:paraId="39DC81DB" w14:textId="0478A60B" w:rsidR="000F6745" w:rsidRPr="00E9530C" w:rsidRDefault="004E0F9A" w:rsidP="00E9530C">
      <w:pPr>
        <w:numPr>
          <w:ilvl w:val="0"/>
          <w:numId w:val="48"/>
        </w:numPr>
        <w:tabs>
          <w:tab w:val="left" w:pos="426"/>
        </w:tabs>
        <w:suppressAutoHyphens/>
        <w:spacing w:after="120" w:line="259" w:lineRule="auto"/>
        <w:ind w:left="357" w:hanging="357"/>
        <w:jc w:val="both"/>
        <w:rPr>
          <w:b/>
          <w:bCs/>
          <w:lang w:eastAsia="ar-SA"/>
        </w:rPr>
      </w:pPr>
      <w:r w:rsidRPr="005F313D">
        <w:rPr>
          <w:rFonts w:cstheme="minorHAnsi"/>
          <w:sz w:val="21"/>
          <w:szCs w:val="21"/>
          <w:lang w:eastAsia="ar-SA"/>
        </w:rPr>
        <w:t xml:space="preserve">W </w:t>
      </w:r>
      <w:r w:rsidRPr="005F313D">
        <w:rPr>
          <w:rFonts w:cstheme="minorHAnsi"/>
          <w:lang w:eastAsia="ar-SA"/>
        </w:rPr>
        <w:t>odpowiedzi na ogłoszone postępowanie prowadzone w trybie podstawowym</w:t>
      </w:r>
      <w:r>
        <w:rPr>
          <w:rFonts w:cstheme="minorHAnsi"/>
          <w:lang w:eastAsia="ar-SA"/>
        </w:rPr>
        <w:t xml:space="preserve"> bez negocjacji</w:t>
      </w:r>
      <w:r w:rsidRPr="005F313D">
        <w:rPr>
          <w:rFonts w:cstheme="minorHAnsi"/>
          <w:lang w:eastAsia="ar-SA"/>
        </w:rPr>
        <w:t xml:space="preserve"> </w:t>
      </w:r>
      <w:bookmarkStart w:id="1" w:name="_Hlk80189619"/>
      <w:r w:rsidR="00B91A1B">
        <w:rPr>
          <w:rFonts w:cstheme="minorHAnsi"/>
          <w:lang w:eastAsia="ar-SA"/>
        </w:rPr>
        <w:t>pn.</w:t>
      </w:r>
      <w:r>
        <w:rPr>
          <w:rFonts w:cstheme="minorHAnsi"/>
          <w:lang w:eastAsia="ar-SA"/>
        </w:rPr>
        <w:t>:</w:t>
      </w:r>
      <w:r w:rsidRPr="005F313D">
        <w:rPr>
          <w:rFonts w:cstheme="minorHAnsi"/>
          <w:b/>
          <w:bCs/>
          <w:lang w:eastAsia="ar-SA"/>
        </w:rPr>
        <w:t xml:space="preserve"> </w:t>
      </w:r>
      <w:bookmarkEnd w:id="1"/>
      <w:r w:rsidR="000F6745" w:rsidRPr="000F6745">
        <w:rPr>
          <w:rFonts w:cstheme="minorHAnsi"/>
          <w:b/>
          <w:bCs/>
          <w:lang w:eastAsia="ar-SA"/>
        </w:rPr>
        <w:t>Zorganizowanie grupow</w:t>
      </w:r>
      <w:r w:rsidR="00E9530C">
        <w:rPr>
          <w:rFonts w:cstheme="minorHAnsi"/>
          <w:b/>
          <w:bCs/>
          <w:lang w:eastAsia="ar-SA"/>
        </w:rPr>
        <w:t>ej</w:t>
      </w:r>
      <w:r w:rsidR="000F6745" w:rsidRPr="000F6745">
        <w:rPr>
          <w:rFonts w:cstheme="minorHAnsi"/>
          <w:b/>
          <w:bCs/>
          <w:lang w:eastAsia="ar-SA"/>
        </w:rPr>
        <w:t xml:space="preserve"> mobilności edukacyjn</w:t>
      </w:r>
      <w:r w:rsidR="00E9530C">
        <w:rPr>
          <w:rFonts w:cstheme="minorHAnsi"/>
          <w:b/>
          <w:bCs/>
          <w:lang w:eastAsia="ar-SA"/>
        </w:rPr>
        <w:t>ej</w:t>
      </w:r>
      <w:r w:rsidR="000F6745" w:rsidRPr="000F6745">
        <w:rPr>
          <w:rFonts w:cstheme="minorHAnsi"/>
          <w:b/>
          <w:bCs/>
          <w:lang w:eastAsia="ar-SA"/>
        </w:rPr>
        <w:t xml:space="preserve"> uczniów Zespołu Szkół Centrum Kształcenia Rolniczego im. Jadwigi Dziubińskiej w Golądkowie</w:t>
      </w:r>
      <w:r w:rsidRPr="00B91A1B">
        <w:rPr>
          <w:rFonts w:cstheme="minorHAnsi"/>
          <w:lang w:eastAsia="ar-SA"/>
        </w:rPr>
        <w:t>, zgodnie z</w:t>
      </w:r>
      <w:r w:rsidR="000F6745">
        <w:rPr>
          <w:rFonts w:cstheme="minorHAnsi"/>
          <w:lang w:eastAsia="ar-SA"/>
        </w:rPr>
        <w:t> </w:t>
      </w:r>
      <w:r w:rsidRPr="00B91A1B">
        <w:rPr>
          <w:rFonts w:cstheme="minorHAnsi"/>
          <w:lang w:eastAsia="ar-SA"/>
        </w:rPr>
        <w:t xml:space="preserve">Opisem Przedmiotu Zamówienia oraz wymaganiami określonymi w Specyfikacji Warunków Zamówienia </w:t>
      </w:r>
      <w:r w:rsidRPr="00B91A1B">
        <w:rPr>
          <w:rFonts w:cstheme="minorHAnsi"/>
          <w:bCs/>
          <w:lang w:eastAsia="ar-SA"/>
        </w:rPr>
        <w:t>(w tym we wzorze umowy) oferujemy realizację przedmiotu zamówienia</w:t>
      </w:r>
      <w:bookmarkStart w:id="2" w:name="_Hlk66786722"/>
      <w:bookmarkStart w:id="3" w:name="_Hlk66789446"/>
      <w:bookmarkStart w:id="4" w:name="_Hlk109044912"/>
      <w:r w:rsidR="006507B6" w:rsidRPr="00B91A1B">
        <w:rPr>
          <w:rFonts w:cstheme="minorHAnsi"/>
          <w:bCs/>
          <w:lang w:eastAsia="ar-SA"/>
        </w:rPr>
        <w:t xml:space="preserve"> </w:t>
      </w:r>
      <w:bookmarkEnd w:id="2"/>
      <w:bookmarkEnd w:id="3"/>
      <w:bookmarkEnd w:id="4"/>
      <w:r w:rsidR="000F6745" w:rsidRPr="00647EC3">
        <w:rPr>
          <w:b/>
          <w:lang w:eastAsia="ar-SA"/>
        </w:rPr>
        <w:t>za</w:t>
      </w:r>
      <w:r w:rsidR="000F6745" w:rsidRPr="007664E8">
        <w:rPr>
          <w:b/>
          <w:lang w:eastAsia="ar-SA"/>
        </w:rPr>
        <w:t xml:space="preserve"> cenę brutto</w:t>
      </w:r>
      <w:r w:rsidR="000F6745" w:rsidRPr="00647EC3">
        <w:rPr>
          <w:b/>
          <w:lang w:eastAsia="ar-SA"/>
        </w:rPr>
        <w:t>:</w:t>
      </w:r>
      <w:r w:rsidR="00E9530C">
        <w:rPr>
          <w:b/>
          <w:bCs/>
          <w:lang w:eastAsia="ar-SA"/>
        </w:rPr>
        <w:t xml:space="preserve"> </w:t>
      </w:r>
      <w:r w:rsidR="000F6745" w:rsidRPr="00E9530C">
        <w:rPr>
          <w:rFonts w:asciiTheme="minorHAnsi" w:hAnsiTheme="minorHAnsi" w:cstheme="minorHAnsi"/>
          <w:b/>
          <w:bCs/>
          <w:iCs/>
        </w:rPr>
        <w:t>__________________PLN</w:t>
      </w:r>
    </w:p>
    <w:p w14:paraId="5B6E700B" w14:textId="77777777" w:rsidR="000F6745" w:rsidRPr="007664E8" w:rsidRDefault="000F6745" w:rsidP="000F6745">
      <w:pPr>
        <w:spacing w:line="260" w:lineRule="exact"/>
        <w:ind w:left="431"/>
        <w:jc w:val="both"/>
        <w:rPr>
          <w:rFonts w:asciiTheme="minorHAnsi" w:eastAsia="Calibri" w:hAnsiTheme="minorHAnsi" w:cstheme="minorHAnsi"/>
          <w:iCs/>
        </w:rPr>
      </w:pPr>
      <w:r w:rsidRPr="007664E8">
        <w:rPr>
          <w:rFonts w:asciiTheme="minorHAnsi" w:eastAsia="Calibri" w:hAnsiTheme="minorHAnsi" w:cstheme="minorHAnsi"/>
          <w:iCs/>
        </w:rPr>
        <w:t>słownie złotych:___________________________________________________________</w:t>
      </w:r>
    </w:p>
    <w:p w14:paraId="3F4FEB7B" w14:textId="52D8CA1E" w:rsidR="000F6745" w:rsidRDefault="000F6745" w:rsidP="000F6745">
      <w:pPr>
        <w:spacing w:after="120" w:line="260" w:lineRule="exact"/>
        <w:ind w:left="431"/>
        <w:jc w:val="both"/>
        <w:rPr>
          <w:rFonts w:asciiTheme="minorHAnsi" w:eastAsia="Calibri" w:hAnsiTheme="minorHAnsi" w:cstheme="minorHAnsi"/>
          <w:iCs/>
          <w:sz w:val="20"/>
          <w:szCs w:val="20"/>
        </w:rPr>
      </w:pPr>
      <w:r w:rsidRPr="00A94427">
        <w:rPr>
          <w:rFonts w:asciiTheme="minorHAnsi" w:eastAsia="Calibri" w:hAnsiTheme="minorHAnsi" w:cstheme="minorHAnsi"/>
          <w:iCs/>
          <w:sz w:val="20"/>
          <w:szCs w:val="20"/>
        </w:rPr>
        <w:t>zgodnie z poniższą kalkulacją:</w:t>
      </w:r>
    </w:p>
    <w:tbl>
      <w:tblPr>
        <w:tblStyle w:val="Tabela-Siatka"/>
        <w:tblW w:w="8359" w:type="dxa"/>
        <w:jc w:val="center"/>
        <w:tblLook w:val="04A0" w:firstRow="1" w:lastRow="0" w:firstColumn="1" w:lastColumn="0" w:noHBand="0" w:noVBand="1"/>
      </w:tblPr>
      <w:tblGrid>
        <w:gridCol w:w="2830"/>
        <w:gridCol w:w="5529"/>
      </w:tblGrid>
      <w:tr w:rsidR="00A94427" w:rsidRPr="0080260D" w14:paraId="62209BC7" w14:textId="77777777" w:rsidTr="00380EA1">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29B093D5" w14:textId="77777777" w:rsidR="00A94427" w:rsidRPr="006507B6" w:rsidRDefault="00A94427" w:rsidP="00380EA1">
            <w:pPr>
              <w:suppressAutoHyphens/>
              <w:autoSpaceDE w:val="0"/>
              <w:spacing w:after="0"/>
              <w:rPr>
                <w:rFonts w:asciiTheme="minorHAnsi" w:eastAsia="TTE1C8A9A8t00" w:hAnsiTheme="minorHAnsi" w:cstheme="minorHAnsi"/>
                <w:sz w:val="20"/>
                <w:szCs w:val="20"/>
                <w:lang w:eastAsia="zh-CN"/>
              </w:rPr>
            </w:pPr>
            <w:r w:rsidRPr="006507B6">
              <w:rPr>
                <w:rFonts w:asciiTheme="minorHAnsi" w:eastAsia="TTE1C8A9A8t00" w:hAnsiTheme="minorHAnsi" w:cstheme="minorHAnsi"/>
                <w:sz w:val="20"/>
                <w:szCs w:val="20"/>
                <w:lang w:eastAsia="zh-CN"/>
              </w:rPr>
              <w:t>Cena netto  [zł]</w:t>
            </w:r>
          </w:p>
        </w:tc>
        <w:tc>
          <w:tcPr>
            <w:tcW w:w="5529" w:type="dxa"/>
            <w:tcBorders>
              <w:top w:val="single" w:sz="4" w:space="0" w:color="auto"/>
              <w:left w:val="single" w:sz="4" w:space="0" w:color="auto"/>
              <w:bottom w:val="single" w:sz="4" w:space="0" w:color="auto"/>
              <w:right w:val="single" w:sz="4" w:space="0" w:color="auto"/>
            </w:tcBorders>
            <w:vAlign w:val="center"/>
          </w:tcPr>
          <w:p w14:paraId="76241AAF" w14:textId="77777777" w:rsidR="00A94427" w:rsidRPr="006507B6" w:rsidRDefault="00A94427" w:rsidP="00380EA1">
            <w:pPr>
              <w:suppressAutoHyphens/>
              <w:autoSpaceDE w:val="0"/>
              <w:spacing w:after="0"/>
              <w:rPr>
                <w:rFonts w:asciiTheme="minorHAnsi" w:eastAsia="TTE1C8A9A8t00" w:hAnsiTheme="minorHAnsi" w:cstheme="minorHAnsi"/>
                <w:sz w:val="20"/>
                <w:szCs w:val="20"/>
                <w:lang w:eastAsia="zh-CN"/>
              </w:rPr>
            </w:pPr>
          </w:p>
        </w:tc>
      </w:tr>
      <w:tr w:rsidR="00A94427" w:rsidRPr="0080260D" w14:paraId="67076024" w14:textId="77777777" w:rsidTr="00380EA1">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18050E9E" w14:textId="6B15CAB8" w:rsidR="00A94427" w:rsidRPr="006507B6" w:rsidRDefault="00A94427" w:rsidP="00380EA1">
            <w:pPr>
              <w:suppressAutoHyphens/>
              <w:autoSpaceDE w:val="0"/>
              <w:spacing w:after="0"/>
              <w:rPr>
                <w:rFonts w:asciiTheme="minorHAnsi" w:eastAsia="TTE1C8A9A8t00" w:hAnsiTheme="minorHAnsi" w:cstheme="minorHAnsi"/>
                <w:sz w:val="20"/>
                <w:szCs w:val="20"/>
                <w:lang w:eastAsia="zh-CN"/>
              </w:rPr>
            </w:pPr>
            <w:r w:rsidRPr="006507B6">
              <w:rPr>
                <w:rFonts w:asciiTheme="minorHAnsi" w:eastAsia="TTE1C8A9A8t00" w:hAnsiTheme="minorHAnsi" w:cstheme="minorHAnsi"/>
                <w:sz w:val="20"/>
                <w:szCs w:val="20"/>
                <w:lang w:eastAsia="zh-CN"/>
              </w:rPr>
              <w:t>Kwota podatku VAT</w:t>
            </w:r>
          </w:p>
        </w:tc>
        <w:tc>
          <w:tcPr>
            <w:tcW w:w="5529" w:type="dxa"/>
            <w:tcBorders>
              <w:top w:val="single" w:sz="4" w:space="0" w:color="auto"/>
              <w:left w:val="single" w:sz="4" w:space="0" w:color="auto"/>
              <w:bottom w:val="single" w:sz="4" w:space="0" w:color="auto"/>
              <w:right w:val="single" w:sz="4" w:space="0" w:color="auto"/>
            </w:tcBorders>
            <w:vAlign w:val="center"/>
          </w:tcPr>
          <w:p w14:paraId="150E7767" w14:textId="31936530" w:rsidR="00A94427" w:rsidRPr="006507B6" w:rsidRDefault="00821E43" w:rsidP="00821E43">
            <w:pPr>
              <w:suppressAutoHyphens/>
              <w:autoSpaceDE w:val="0"/>
              <w:spacing w:after="0"/>
              <w:rPr>
                <w:rFonts w:asciiTheme="minorHAnsi" w:eastAsia="TTE1C8A9A8t00" w:hAnsiTheme="minorHAnsi" w:cstheme="minorHAnsi"/>
                <w:sz w:val="20"/>
                <w:szCs w:val="20"/>
                <w:lang w:eastAsia="zh-CN"/>
              </w:rPr>
            </w:pPr>
            <w:bookmarkStart w:id="5" w:name="_Hlk221009053"/>
            <w:r>
              <w:rPr>
                <w:rFonts w:asciiTheme="minorHAnsi" w:eastAsia="TTE1C8A9A8t00" w:hAnsiTheme="minorHAnsi" w:cstheme="minorHAnsi"/>
                <w:sz w:val="20"/>
                <w:szCs w:val="20"/>
                <w:lang w:eastAsia="zh-CN"/>
              </w:rPr>
              <w:t xml:space="preserve">Procedura VAT marża. Podstawa prawna: </w:t>
            </w:r>
            <w:r w:rsidRPr="00821E43">
              <w:rPr>
                <w:rFonts w:asciiTheme="minorHAnsi" w:eastAsia="TTE1C8A9A8t00" w:hAnsiTheme="minorHAnsi" w:cstheme="minorHAnsi"/>
                <w:sz w:val="20"/>
                <w:szCs w:val="20"/>
                <w:lang w:eastAsia="zh-CN"/>
              </w:rPr>
              <w:t>art.119 ustawy z dnia 11</w:t>
            </w:r>
            <w:r>
              <w:rPr>
                <w:rFonts w:asciiTheme="minorHAnsi" w:eastAsia="TTE1C8A9A8t00" w:hAnsiTheme="minorHAnsi" w:cstheme="minorHAnsi"/>
                <w:sz w:val="20"/>
                <w:szCs w:val="20"/>
                <w:lang w:eastAsia="zh-CN"/>
              </w:rPr>
              <w:t xml:space="preserve"> </w:t>
            </w:r>
            <w:r w:rsidRPr="00821E43">
              <w:rPr>
                <w:rFonts w:asciiTheme="minorHAnsi" w:eastAsia="TTE1C8A9A8t00" w:hAnsiTheme="minorHAnsi" w:cstheme="minorHAnsi"/>
                <w:sz w:val="20"/>
                <w:szCs w:val="20"/>
                <w:lang w:eastAsia="zh-CN"/>
              </w:rPr>
              <w:t>marca 2004 r. o podatku</w:t>
            </w:r>
            <w:r>
              <w:rPr>
                <w:rFonts w:asciiTheme="minorHAnsi" w:eastAsia="TTE1C8A9A8t00" w:hAnsiTheme="minorHAnsi" w:cstheme="minorHAnsi"/>
                <w:sz w:val="20"/>
                <w:szCs w:val="20"/>
                <w:lang w:eastAsia="zh-CN"/>
              </w:rPr>
              <w:t xml:space="preserve"> </w:t>
            </w:r>
            <w:r w:rsidRPr="00821E43">
              <w:rPr>
                <w:rFonts w:asciiTheme="minorHAnsi" w:eastAsia="TTE1C8A9A8t00" w:hAnsiTheme="minorHAnsi" w:cstheme="minorHAnsi"/>
                <w:sz w:val="20"/>
                <w:szCs w:val="20"/>
                <w:lang w:eastAsia="zh-CN"/>
              </w:rPr>
              <w:t>od towarów i usług</w:t>
            </w:r>
            <w:r>
              <w:rPr>
                <w:rFonts w:asciiTheme="minorHAnsi" w:eastAsia="TTE1C8A9A8t00" w:hAnsiTheme="minorHAnsi" w:cstheme="minorHAnsi"/>
                <w:sz w:val="20"/>
                <w:szCs w:val="20"/>
                <w:lang w:eastAsia="zh-CN"/>
              </w:rPr>
              <w:t>.</w:t>
            </w:r>
            <w:bookmarkEnd w:id="5"/>
          </w:p>
        </w:tc>
      </w:tr>
      <w:tr w:rsidR="00A94427" w:rsidRPr="0080260D" w14:paraId="1D5D5F29" w14:textId="77777777" w:rsidTr="00380EA1">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210027FC" w14:textId="77777777" w:rsidR="00A94427" w:rsidRPr="006507B6" w:rsidRDefault="00A94427" w:rsidP="00380EA1">
            <w:pPr>
              <w:suppressAutoHyphens/>
              <w:autoSpaceDE w:val="0"/>
              <w:spacing w:after="0"/>
              <w:rPr>
                <w:rFonts w:asciiTheme="minorHAnsi" w:eastAsia="TTE1C8A9A8t00" w:hAnsiTheme="minorHAnsi" w:cstheme="minorHAnsi"/>
                <w:sz w:val="20"/>
                <w:szCs w:val="20"/>
                <w:lang w:eastAsia="zh-CN"/>
              </w:rPr>
            </w:pPr>
            <w:r w:rsidRPr="006507B6">
              <w:rPr>
                <w:rFonts w:asciiTheme="minorHAnsi" w:eastAsia="TTE1C8A9A8t00" w:hAnsiTheme="minorHAnsi" w:cstheme="minorHAnsi"/>
                <w:sz w:val="20"/>
                <w:szCs w:val="20"/>
                <w:lang w:eastAsia="zh-CN"/>
              </w:rPr>
              <w:t>Cena brutto  [zł]</w:t>
            </w:r>
          </w:p>
        </w:tc>
        <w:tc>
          <w:tcPr>
            <w:tcW w:w="5529" w:type="dxa"/>
            <w:tcBorders>
              <w:top w:val="single" w:sz="4" w:space="0" w:color="auto"/>
              <w:left w:val="single" w:sz="4" w:space="0" w:color="auto"/>
              <w:bottom w:val="single" w:sz="4" w:space="0" w:color="auto"/>
              <w:right w:val="single" w:sz="4" w:space="0" w:color="auto"/>
            </w:tcBorders>
            <w:vAlign w:val="center"/>
          </w:tcPr>
          <w:p w14:paraId="1E0ABF66" w14:textId="77777777" w:rsidR="00A94427" w:rsidRPr="006507B6" w:rsidRDefault="00A94427" w:rsidP="00380EA1">
            <w:pPr>
              <w:suppressAutoHyphens/>
              <w:autoSpaceDE w:val="0"/>
              <w:spacing w:after="0"/>
              <w:rPr>
                <w:rFonts w:asciiTheme="minorHAnsi" w:eastAsia="TTE1C8A9A8t00" w:hAnsiTheme="minorHAnsi" w:cstheme="minorHAnsi"/>
                <w:sz w:val="20"/>
                <w:szCs w:val="20"/>
                <w:lang w:eastAsia="zh-CN"/>
              </w:rPr>
            </w:pPr>
          </w:p>
        </w:tc>
      </w:tr>
    </w:tbl>
    <w:p w14:paraId="3076DAF9" w14:textId="77777777" w:rsidR="00821E43" w:rsidRDefault="00821E43" w:rsidP="00821E43">
      <w:pPr>
        <w:tabs>
          <w:tab w:val="left" w:pos="426"/>
        </w:tabs>
        <w:suppressAutoHyphens/>
        <w:spacing w:after="0"/>
        <w:ind w:left="360"/>
        <w:jc w:val="both"/>
        <w:rPr>
          <w:rFonts w:cstheme="minorHAnsi"/>
          <w:b/>
          <w:bCs/>
          <w:lang w:eastAsia="pl-PL"/>
        </w:rPr>
      </w:pPr>
    </w:p>
    <w:p w14:paraId="742DC953" w14:textId="09A9840F" w:rsidR="00FF78C5" w:rsidRPr="00114A77" w:rsidRDefault="00FF78C5" w:rsidP="00E9530C">
      <w:pPr>
        <w:numPr>
          <w:ilvl w:val="0"/>
          <w:numId w:val="48"/>
        </w:numPr>
        <w:tabs>
          <w:tab w:val="left" w:pos="426"/>
        </w:tabs>
        <w:suppressAutoHyphens/>
        <w:spacing w:after="0"/>
        <w:jc w:val="both"/>
        <w:rPr>
          <w:rFonts w:cstheme="minorHAnsi"/>
          <w:b/>
          <w:bCs/>
          <w:lang w:eastAsia="pl-PL"/>
        </w:rPr>
      </w:pPr>
      <w:r w:rsidRPr="00114A77">
        <w:rPr>
          <w:rFonts w:cstheme="minorHAnsi"/>
          <w:b/>
          <w:bCs/>
          <w:lang w:eastAsia="pl-PL"/>
        </w:rPr>
        <w:t xml:space="preserve">ZOBOWIĄZUJEMY się </w:t>
      </w:r>
      <w:r w:rsidR="000F6745" w:rsidRPr="00114A77">
        <w:rPr>
          <w:rFonts w:cstheme="minorHAnsi"/>
          <w:b/>
          <w:bCs/>
          <w:lang w:eastAsia="pl-PL"/>
        </w:rPr>
        <w:t>do</w:t>
      </w:r>
      <w:r w:rsidR="00E9530C" w:rsidRPr="00114A77">
        <w:rPr>
          <w:rFonts w:cstheme="minorHAnsi"/>
          <w:b/>
          <w:bCs/>
          <w:lang w:eastAsia="pl-PL"/>
        </w:rPr>
        <w:t xml:space="preserve"> </w:t>
      </w:r>
      <w:r w:rsidR="000F6745" w:rsidRPr="00114A77">
        <w:rPr>
          <w:rFonts w:cstheme="minorHAnsi"/>
          <w:b/>
          <w:bCs/>
          <w:lang w:eastAsia="pl-PL"/>
        </w:rPr>
        <w:t xml:space="preserve">organizacji dodatkowej wycieczki </w:t>
      </w:r>
      <w:r w:rsidR="00F16050" w:rsidRPr="00F16050">
        <w:rPr>
          <w:rFonts w:cstheme="minorHAnsi"/>
          <w:b/>
          <w:bCs/>
          <w:lang w:eastAsia="pl-PL"/>
        </w:rPr>
        <w:t>katamaranem po wybrzeż</w:t>
      </w:r>
      <w:r w:rsidR="00F16050">
        <w:rPr>
          <w:rFonts w:cstheme="minorHAnsi"/>
          <w:b/>
          <w:bCs/>
          <w:lang w:eastAsia="pl-PL"/>
        </w:rPr>
        <w:t xml:space="preserve">u </w:t>
      </w:r>
      <w:r w:rsidR="00F16050" w:rsidRPr="00F16050">
        <w:rPr>
          <w:rFonts w:cstheme="minorHAnsi"/>
          <w:b/>
          <w:bCs/>
          <w:lang w:eastAsia="pl-PL"/>
        </w:rPr>
        <w:t>Malagi</w:t>
      </w:r>
    </w:p>
    <w:p w14:paraId="61319365" w14:textId="36DCD291" w:rsidR="000F6745" w:rsidRPr="00FF78C5" w:rsidRDefault="000F6745" w:rsidP="000F6745">
      <w:pPr>
        <w:pStyle w:val="Akapitzlist"/>
        <w:tabs>
          <w:tab w:val="left" w:pos="426"/>
        </w:tabs>
        <w:suppressAutoHyphens/>
        <w:spacing w:after="0"/>
        <w:ind w:left="786"/>
        <w:jc w:val="both"/>
        <w:rPr>
          <w:rFonts w:cstheme="minorHAnsi"/>
          <w:b/>
          <w:bCs/>
          <w:lang w:eastAsia="pl-PL"/>
        </w:rPr>
      </w:pPr>
      <w:r>
        <w:rPr>
          <w:rFonts w:cstheme="minorHAnsi"/>
          <w:b/>
          <w:bCs/>
          <w:lang w:eastAsia="pl-PL"/>
        </w:rPr>
        <w:t>TAK   /   NIE*</w:t>
      </w:r>
    </w:p>
    <w:p w14:paraId="6F647F9A" w14:textId="45F4D0AC" w:rsidR="00FF78C5" w:rsidRDefault="000F6745" w:rsidP="00FF78C5">
      <w:pPr>
        <w:tabs>
          <w:tab w:val="left" w:pos="1582"/>
        </w:tabs>
        <w:suppressAutoHyphens/>
        <w:spacing w:after="120" w:line="240" w:lineRule="auto"/>
        <w:ind w:firstLine="360"/>
        <w:rPr>
          <w:rFonts w:cstheme="minorHAnsi"/>
          <w:bCs/>
          <w:sz w:val="18"/>
          <w:szCs w:val="18"/>
          <w:lang w:eastAsia="ar-SA"/>
        </w:rPr>
      </w:pPr>
      <w:r>
        <w:rPr>
          <w:rFonts w:cstheme="minorHAnsi"/>
          <w:bCs/>
          <w:sz w:val="18"/>
          <w:szCs w:val="18"/>
          <w:lang w:eastAsia="ar-SA"/>
        </w:rPr>
        <w:t xml:space="preserve">       </w:t>
      </w:r>
      <w:r w:rsidR="00FF78C5" w:rsidRPr="00FF78C5">
        <w:rPr>
          <w:rFonts w:cstheme="minorHAnsi"/>
          <w:bCs/>
          <w:sz w:val="18"/>
          <w:szCs w:val="18"/>
          <w:lang w:eastAsia="ar-SA"/>
        </w:rPr>
        <w:t xml:space="preserve">(Kryterium oceny ofert. </w:t>
      </w:r>
      <w:r w:rsidRPr="000F6745">
        <w:rPr>
          <w:rFonts w:cstheme="minorHAnsi"/>
          <w:bCs/>
          <w:sz w:val="18"/>
          <w:szCs w:val="18"/>
          <w:lang w:eastAsia="ar-SA"/>
        </w:rPr>
        <w:t>Należy zaznaczyć TAK lub NIE</w:t>
      </w:r>
      <w:r w:rsidR="00FF78C5" w:rsidRPr="00FF78C5">
        <w:rPr>
          <w:rFonts w:cstheme="minorHAnsi"/>
          <w:bCs/>
          <w:sz w:val="18"/>
          <w:szCs w:val="18"/>
          <w:lang w:eastAsia="ar-SA"/>
        </w:rPr>
        <w:t>).</w:t>
      </w:r>
    </w:p>
    <w:p w14:paraId="5AC258A1" w14:textId="77777777" w:rsidR="004E0F9A" w:rsidRPr="005F313D" w:rsidRDefault="004E0F9A" w:rsidP="004E0F9A">
      <w:pPr>
        <w:tabs>
          <w:tab w:val="left" w:pos="1582"/>
        </w:tabs>
        <w:suppressAutoHyphens/>
        <w:spacing w:after="120" w:line="240" w:lineRule="auto"/>
        <w:rPr>
          <w:rFonts w:cstheme="minorHAnsi"/>
          <w:b/>
          <w:lang w:eastAsia="ar-SA"/>
        </w:rPr>
      </w:pPr>
      <w:r>
        <w:rPr>
          <w:rFonts w:cstheme="minorHAnsi"/>
          <w:b/>
          <w:lang w:eastAsia="ar-SA"/>
        </w:rPr>
        <w:t>D</w:t>
      </w:r>
      <w:r w:rsidRPr="005F313D">
        <w:rPr>
          <w:rFonts w:cstheme="minorHAnsi"/>
          <w:b/>
          <w:lang w:eastAsia="ar-SA"/>
        </w:rPr>
        <w:t>okumenty załączone do oferty:</w:t>
      </w:r>
    </w:p>
    <w:p w14:paraId="6CCEEE21" w14:textId="77777777" w:rsidR="004E0F9A" w:rsidRPr="005F313D" w:rsidRDefault="004E0F9A" w:rsidP="004E0F9A">
      <w:pPr>
        <w:tabs>
          <w:tab w:val="left" w:pos="1582"/>
        </w:tabs>
        <w:suppressAutoHyphens/>
        <w:spacing w:after="0" w:line="240" w:lineRule="auto"/>
        <w:rPr>
          <w:rFonts w:cstheme="minorHAnsi"/>
          <w:lang w:eastAsia="ar-SA"/>
        </w:rPr>
      </w:pPr>
      <w:r w:rsidRPr="005F313D">
        <w:rPr>
          <w:rFonts w:cstheme="minorHAnsi"/>
          <w:lang w:eastAsia="ar-SA"/>
        </w:rPr>
        <w:t>1) ………………………………………………………………………………………………………………</w:t>
      </w:r>
    </w:p>
    <w:p w14:paraId="5992596E" w14:textId="77777777" w:rsidR="004E0F9A" w:rsidRPr="005F313D" w:rsidRDefault="004E0F9A" w:rsidP="004E0F9A">
      <w:pPr>
        <w:tabs>
          <w:tab w:val="left" w:pos="1582"/>
        </w:tabs>
        <w:suppressAutoHyphens/>
        <w:spacing w:after="0" w:line="240" w:lineRule="auto"/>
        <w:rPr>
          <w:rFonts w:cstheme="minorHAnsi"/>
          <w:lang w:eastAsia="ar-SA"/>
        </w:rPr>
      </w:pPr>
      <w:r w:rsidRPr="005F313D">
        <w:rPr>
          <w:rFonts w:cstheme="minorHAnsi"/>
          <w:lang w:eastAsia="ar-SA"/>
        </w:rPr>
        <w:t>2) ………………………………………………………………………………………………………………</w:t>
      </w:r>
    </w:p>
    <w:p w14:paraId="5E7DAB19" w14:textId="77777777" w:rsidR="004E0F9A" w:rsidRPr="005F313D" w:rsidRDefault="004E0F9A" w:rsidP="004E0F9A">
      <w:pPr>
        <w:tabs>
          <w:tab w:val="left" w:pos="1582"/>
        </w:tabs>
        <w:suppressAutoHyphens/>
        <w:spacing w:after="0" w:line="240" w:lineRule="auto"/>
        <w:rPr>
          <w:rFonts w:cstheme="minorHAnsi"/>
          <w:lang w:eastAsia="ar-SA"/>
        </w:rPr>
      </w:pPr>
      <w:r w:rsidRPr="005F313D">
        <w:rPr>
          <w:rFonts w:cstheme="minorHAnsi"/>
          <w:lang w:eastAsia="ar-SA"/>
        </w:rPr>
        <w:t>3) ………………………………………………………………………………………………………………</w:t>
      </w:r>
    </w:p>
    <w:p w14:paraId="1619CBA1" w14:textId="77777777" w:rsidR="004E0F9A" w:rsidRDefault="004E0F9A" w:rsidP="004E0F9A">
      <w:pPr>
        <w:pStyle w:val="Akapitzlist"/>
        <w:suppressAutoHyphens/>
        <w:spacing w:after="0" w:line="240" w:lineRule="auto"/>
        <w:ind w:left="360"/>
        <w:jc w:val="both"/>
        <w:rPr>
          <w:rFonts w:eastAsia="Times New Roman" w:cstheme="minorHAnsi"/>
          <w:b/>
          <w:bCs/>
          <w:u w:val="single"/>
          <w:lang w:eastAsia="ar-SA"/>
        </w:rPr>
      </w:pPr>
    </w:p>
    <w:p w14:paraId="76A5A864" w14:textId="77777777" w:rsidR="004E0F9A" w:rsidRPr="00C3150F" w:rsidRDefault="004E0F9A" w:rsidP="004E0F9A">
      <w:pPr>
        <w:pStyle w:val="Akapitzlist"/>
        <w:suppressAutoHyphens/>
        <w:spacing w:after="0" w:line="240" w:lineRule="auto"/>
        <w:ind w:left="360"/>
        <w:jc w:val="both"/>
        <w:rPr>
          <w:rFonts w:eastAsia="Times New Roman" w:cstheme="minorHAnsi"/>
          <w:bCs/>
          <w:lang w:eastAsia="ar-SA"/>
        </w:rPr>
      </w:pPr>
      <w:r w:rsidRPr="00C3150F">
        <w:rPr>
          <w:rFonts w:eastAsia="Times New Roman" w:cstheme="minorHAnsi"/>
          <w:b/>
          <w:bCs/>
          <w:u w:val="single"/>
          <w:lang w:eastAsia="ar-SA"/>
        </w:rPr>
        <w:t>Oświadczamy, że</w:t>
      </w:r>
      <w:r w:rsidRPr="00C3150F">
        <w:rPr>
          <w:rFonts w:eastAsia="Times New Roman" w:cstheme="minorHAnsi"/>
          <w:bCs/>
          <w:lang w:eastAsia="ar-SA"/>
        </w:rPr>
        <w:t>:</w:t>
      </w:r>
    </w:p>
    <w:p w14:paraId="4C39FA6A" w14:textId="77777777" w:rsidR="004E0F9A" w:rsidRPr="005F313D" w:rsidRDefault="004E0F9A" w:rsidP="00822CB9">
      <w:pPr>
        <w:widowControl w:val="0"/>
        <w:numPr>
          <w:ilvl w:val="0"/>
          <w:numId w:val="48"/>
        </w:numPr>
        <w:suppressAutoHyphens/>
        <w:snapToGrid w:val="0"/>
        <w:spacing w:after="0" w:line="240" w:lineRule="auto"/>
        <w:jc w:val="both"/>
        <w:rPr>
          <w:rFonts w:cstheme="minorHAnsi"/>
          <w:lang w:eastAsia="pl-PL"/>
        </w:rPr>
      </w:pPr>
      <w:r>
        <w:rPr>
          <w:rFonts w:cstheme="minorHAnsi"/>
          <w:lang w:eastAsia="pl-PL"/>
        </w:rPr>
        <w:t>Z</w:t>
      </w:r>
      <w:r w:rsidRPr="005F313D">
        <w:rPr>
          <w:rFonts w:cstheme="minorHAnsi"/>
          <w:lang w:eastAsia="pl-PL"/>
        </w:rPr>
        <w:t>apoznaliśmy się z treścią Specyfikacji Warunków Zamówienia, w tym ze wzorem umowy, nie wnosimy do niej zastrzeżeń oraz przyjmujemy warunki w niej zawarte;</w:t>
      </w:r>
    </w:p>
    <w:p w14:paraId="67489889" w14:textId="77777777" w:rsidR="004E0F9A" w:rsidRPr="005F313D" w:rsidRDefault="004E0F9A" w:rsidP="00822CB9">
      <w:pPr>
        <w:widowControl w:val="0"/>
        <w:numPr>
          <w:ilvl w:val="0"/>
          <w:numId w:val="48"/>
        </w:numPr>
        <w:suppressAutoHyphens/>
        <w:snapToGrid w:val="0"/>
        <w:spacing w:after="0" w:line="240" w:lineRule="auto"/>
        <w:jc w:val="both"/>
        <w:rPr>
          <w:rFonts w:cstheme="minorHAnsi"/>
          <w:lang w:eastAsia="pl-PL"/>
        </w:rPr>
      </w:pPr>
      <w:r>
        <w:rPr>
          <w:rFonts w:cstheme="minorHAnsi"/>
          <w:lang w:eastAsia="pl-PL"/>
        </w:rPr>
        <w:t>W</w:t>
      </w:r>
      <w:r w:rsidRPr="005F313D">
        <w:rPr>
          <w:rFonts w:cstheme="minorHAnsi"/>
          <w:lang w:eastAsia="pl-PL"/>
        </w:rPr>
        <w:t xml:space="preserve"> cenie naszej oferty zostały uwzględnione wszystkie koszty wykonania zamówienia;</w:t>
      </w:r>
    </w:p>
    <w:p w14:paraId="6710AC6A" w14:textId="77777777" w:rsidR="004E0F9A" w:rsidRDefault="004E0F9A" w:rsidP="00822CB9">
      <w:pPr>
        <w:pStyle w:val="Akapitzlist"/>
        <w:numPr>
          <w:ilvl w:val="0"/>
          <w:numId w:val="48"/>
        </w:numPr>
        <w:spacing w:after="0" w:line="259" w:lineRule="auto"/>
        <w:jc w:val="both"/>
        <w:rPr>
          <w:rFonts w:eastAsia="Times New Roman" w:cstheme="minorHAnsi"/>
          <w:lang w:eastAsia="pl-PL"/>
        </w:rPr>
      </w:pPr>
      <w:r w:rsidRPr="0096346A">
        <w:rPr>
          <w:rFonts w:eastAsia="Times New Roman" w:cstheme="minorHAnsi"/>
          <w:lang w:eastAsia="pl-PL"/>
        </w:rPr>
        <w:t xml:space="preserve">Podana w ofercie stawka podatku VAT jest zgodna z przepisami ustawy z dnia 11 marca 2004 roku </w:t>
      </w:r>
      <w:r w:rsidRPr="0096346A">
        <w:rPr>
          <w:rFonts w:eastAsia="Times New Roman" w:cstheme="minorHAnsi"/>
          <w:lang w:eastAsia="pl-PL"/>
        </w:rPr>
        <w:br/>
        <w:t>o podatku od towarów i usług;</w:t>
      </w:r>
    </w:p>
    <w:p w14:paraId="05B346E3" w14:textId="77777777" w:rsidR="004E0F9A" w:rsidRPr="002513D0" w:rsidRDefault="004E0F9A" w:rsidP="00822CB9">
      <w:pPr>
        <w:pStyle w:val="Akapitzlist"/>
        <w:numPr>
          <w:ilvl w:val="0"/>
          <w:numId w:val="48"/>
        </w:numPr>
        <w:spacing w:after="0" w:line="259" w:lineRule="auto"/>
        <w:jc w:val="both"/>
        <w:rPr>
          <w:rFonts w:eastAsia="Times New Roman" w:cstheme="minorHAnsi"/>
          <w:lang w:eastAsia="pl-PL"/>
        </w:rPr>
      </w:pPr>
      <w:r w:rsidRPr="0096346A">
        <w:rPr>
          <w:rFonts w:eastAsia="Times New Roman" w:cstheme="minorHAnsi"/>
          <w:lang w:eastAsia="pl-PL"/>
        </w:rPr>
        <w:lastRenderedPageBreak/>
        <w:t>Zdobyliśmy wszelkie informacje, które były konieczne do przygotowania oferty oraz, że wyceniliśmy wszystkie elementy niezbędne do prawidłowego wykonania przedmiotowego zamówienia;</w:t>
      </w:r>
    </w:p>
    <w:p w14:paraId="49B326EA" w14:textId="77777777" w:rsidR="004E0F9A" w:rsidRPr="005F313D" w:rsidRDefault="004E0F9A" w:rsidP="00822CB9">
      <w:pPr>
        <w:widowControl w:val="0"/>
        <w:numPr>
          <w:ilvl w:val="0"/>
          <w:numId w:val="48"/>
        </w:numPr>
        <w:suppressAutoHyphens/>
        <w:snapToGrid w:val="0"/>
        <w:spacing w:after="0" w:line="240" w:lineRule="auto"/>
        <w:jc w:val="both"/>
        <w:rPr>
          <w:rFonts w:cstheme="minorHAnsi"/>
          <w:b/>
          <w:bCs/>
          <w:lang w:eastAsia="pl-PL"/>
        </w:rPr>
      </w:pPr>
      <w:r>
        <w:rPr>
          <w:rFonts w:cstheme="minorHAnsi"/>
          <w:bCs/>
          <w:lang w:eastAsia="pl-PL"/>
        </w:rPr>
        <w:t>A</w:t>
      </w:r>
      <w:r w:rsidRPr="005F313D">
        <w:rPr>
          <w:rFonts w:cstheme="minorHAnsi"/>
          <w:bCs/>
          <w:lang w:eastAsia="pl-PL"/>
        </w:rPr>
        <w:t>kceptujemy wskazany w SWZ czas związania ofertą;</w:t>
      </w:r>
    </w:p>
    <w:p w14:paraId="78E8BE8A" w14:textId="77777777" w:rsidR="004E0F9A" w:rsidRPr="005F313D" w:rsidRDefault="004E0F9A" w:rsidP="00822CB9">
      <w:pPr>
        <w:widowControl w:val="0"/>
        <w:numPr>
          <w:ilvl w:val="0"/>
          <w:numId w:val="48"/>
        </w:numPr>
        <w:suppressAutoHyphens/>
        <w:snapToGrid w:val="0"/>
        <w:spacing w:after="0" w:line="240" w:lineRule="auto"/>
        <w:jc w:val="both"/>
        <w:rPr>
          <w:rFonts w:cstheme="minorHAnsi"/>
          <w:b/>
          <w:bCs/>
          <w:lang w:eastAsia="pl-PL"/>
        </w:rPr>
      </w:pPr>
      <w:r>
        <w:rPr>
          <w:rFonts w:cstheme="minorHAnsi"/>
          <w:bCs/>
          <w:lang w:eastAsia="pl-PL"/>
        </w:rPr>
        <w:t>A</w:t>
      </w:r>
      <w:r w:rsidRPr="005F313D">
        <w:rPr>
          <w:rFonts w:cstheme="minorHAnsi"/>
          <w:bCs/>
          <w:lang w:eastAsia="pl-PL"/>
        </w:rPr>
        <w:t>kceptujemy warunki umowy i w razie wybrania naszej oferty zobowiązujemy się do podpisania umowy na warunkach określonych w SWZ w miejscu i terminie wskazanym przez Zamawiającego;</w:t>
      </w:r>
    </w:p>
    <w:p w14:paraId="13E2A4AE" w14:textId="77777777" w:rsidR="004E0F9A" w:rsidRDefault="004E0F9A" w:rsidP="00822CB9">
      <w:pPr>
        <w:pStyle w:val="Akapitzlist"/>
        <w:widowControl w:val="0"/>
        <w:numPr>
          <w:ilvl w:val="0"/>
          <w:numId w:val="48"/>
        </w:numPr>
        <w:suppressAutoHyphens/>
        <w:snapToGrid w:val="0"/>
        <w:spacing w:after="80" w:line="240" w:lineRule="auto"/>
        <w:jc w:val="both"/>
        <w:rPr>
          <w:rFonts w:eastAsia="Times New Roman" w:cstheme="minorHAnsi"/>
          <w:b/>
          <w:bCs/>
          <w:sz w:val="20"/>
          <w:szCs w:val="20"/>
          <w:lang w:eastAsia="pl-PL"/>
        </w:rPr>
      </w:pPr>
      <w:r w:rsidRPr="00C3150F">
        <w:rPr>
          <w:rFonts w:eastAsia="Times New Roman" w:cstheme="minorHAnsi"/>
          <w:lang w:eastAsia="pl-PL"/>
        </w:rPr>
        <w:t xml:space="preserve">Zamierzamy powierzyć podwykonawcom wykonanie następujących części </w:t>
      </w:r>
      <w:r>
        <w:rPr>
          <w:rFonts w:eastAsia="Times New Roman" w:cstheme="minorHAnsi"/>
          <w:lang w:eastAsia="pl-PL"/>
        </w:rPr>
        <w:t>z</w:t>
      </w:r>
      <w:r w:rsidRPr="00C3150F">
        <w:rPr>
          <w:rFonts w:eastAsia="Times New Roman" w:cstheme="minorHAnsi"/>
          <w:lang w:eastAsia="pl-PL"/>
        </w:rPr>
        <w:t>amówienia</w:t>
      </w:r>
      <w:r>
        <w:rPr>
          <w:rFonts w:eastAsia="Times New Roman" w:cstheme="minorHAnsi"/>
          <w:lang w:eastAsia="pl-PL"/>
        </w:rPr>
        <w:t xml:space="preserve"> (należy podać zakres prac oraz firmę Podwykonawcy jeśli jest już znany)</w:t>
      </w:r>
      <w:r w:rsidRPr="00C3150F">
        <w:rPr>
          <w:rFonts w:eastAsia="Times New Roman" w:cstheme="minorHAnsi"/>
          <w:b/>
          <w:bCs/>
          <w:sz w:val="20"/>
          <w:szCs w:val="20"/>
          <w:lang w:eastAsia="pl-PL"/>
        </w:rPr>
        <w:t>:</w:t>
      </w:r>
      <w:r>
        <w:rPr>
          <w:rFonts w:eastAsia="Times New Roman" w:cstheme="minorHAnsi"/>
          <w:b/>
          <w:bCs/>
          <w:sz w:val="20"/>
          <w:szCs w:val="20"/>
          <w:lang w:eastAsia="pl-PL"/>
        </w:rPr>
        <w:t xml:space="preserve"> </w:t>
      </w:r>
    </w:p>
    <w:p w14:paraId="78D45417" w14:textId="77777777" w:rsidR="004E0F9A" w:rsidRDefault="004E0F9A" w:rsidP="004E0F9A">
      <w:pPr>
        <w:widowControl w:val="0"/>
        <w:suppressAutoHyphens/>
        <w:snapToGrid w:val="0"/>
        <w:spacing w:after="80" w:line="240" w:lineRule="auto"/>
        <w:ind w:left="360"/>
        <w:jc w:val="both"/>
        <w:rPr>
          <w:rFonts w:cstheme="minorHAnsi"/>
          <w:b/>
          <w:sz w:val="20"/>
          <w:szCs w:val="20"/>
          <w:lang w:eastAsia="pl-PL"/>
        </w:rPr>
      </w:pPr>
      <w:r w:rsidRPr="003F0D3C">
        <w:rPr>
          <w:b/>
          <w:sz w:val="20"/>
          <w:szCs w:val="20"/>
          <w:lang w:eastAsia="pl-PL"/>
        </w:rPr>
        <w:t>*</w:t>
      </w:r>
      <w:r w:rsidRPr="003F0D3C">
        <w:rPr>
          <w:rFonts w:cstheme="minorHAnsi"/>
          <w:b/>
          <w:sz w:val="20"/>
          <w:szCs w:val="20"/>
          <w:lang w:eastAsia="pl-PL"/>
        </w:rPr>
        <w:t>W przypadku niewypełnienia Zamawiający uzna, że Wykonawca nie zamierza powierzyć wykonania żadnej części zamówienia podwykonawcom.</w:t>
      </w:r>
    </w:p>
    <w:p w14:paraId="2F253302" w14:textId="40A2B97E" w:rsidR="000F6745" w:rsidRPr="0032351F" w:rsidRDefault="004E0F9A" w:rsidP="0032351F">
      <w:pPr>
        <w:widowControl w:val="0"/>
        <w:suppressAutoHyphens/>
        <w:snapToGrid w:val="0"/>
        <w:spacing w:after="80" w:line="240" w:lineRule="auto"/>
        <w:ind w:left="360"/>
        <w:jc w:val="both"/>
        <w:rPr>
          <w:rFonts w:cstheme="minorHAnsi"/>
          <w:sz w:val="16"/>
          <w:szCs w:val="16"/>
          <w:lang w:eastAsia="pl-PL"/>
        </w:rPr>
      </w:pPr>
      <w:r w:rsidRPr="001A795F">
        <w:rPr>
          <w:rFonts w:cstheme="minorHAnsi"/>
          <w:b/>
          <w:bCs/>
          <w:sz w:val="16"/>
          <w:szCs w:val="16"/>
          <w:lang w:eastAsia="pl-PL"/>
        </w:rPr>
        <w:t>Uwaga:</w:t>
      </w:r>
      <w:r w:rsidRPr="001A795F">
        <w:rPr>
          <w:rFonts w:cstheme="minorHAnsi"/>
          <w:sz w:val="16"/>
          <w:szCs w:val="16"/>
          <w:lang w:eastAsia="pl-PL"/>
        </w:rPr>
        <w:t xml:space="preserve"> Zamawiający przypomina, że poniższy punkt należy wypełnić w każdym przypadku, jeśli Wykonawca zamierza powierzyć podwykonawcom wykonanie części zamówienia, a także mając na uwadze treść art. 118 ust.2 ustawy: ”W odniesieniu do warunków dotyczących wykształcenia, kwalifikacji zawodowych lub doświadczenia wykonawcy mogą polegać na zdolnościach podmiotów udostepniających zasoby, jeśli podmioty te wykonają roboty budowalne lub usługi, do realizacji których te zdolności są wymagane.” Udział podmiotu trzeciego w realizacji zamówienia w odniesieniu do warunków  winien mieć charakter podwykonawstwa, w związku z</w:t>
      </w:r>
      <w:r w:rsidR="000F6745">
        <w:rPr>
          <w:rFonts w:cstheme="minorHAnsi"/>
          <w:sz w:val="16"/>
          <w:szCs w:val="16"/>
          <w:lang w:eastAsia="pl-PL"/>
        </w:rPr>
        <w:t> </w:t>
      </w:r>
      <w:r w:rsidRPr="001A795F">
        <w:rPr>
          <w:rFonts w:cstheme="minorHAnsi"/>
          <w:sz w:val="16"/>
          <w:szCs w:val="16"/>
          <w:lang w:eastAsia="pl-PL"/>
        </w:rPr>
        <w:t xml:space="preserve">czym wypełnieniu podlega pkt </w:t>
      </w:r>
      <w:r>
        <w:rPr>
          <w:rFonts w:cstheme="minorHAnsi"/>
          <w:sz w:val="16"/>
          <w:szCs w:val="16"/>
          <w:lang w:eastAsia="pl-PL"/>
        </w:rPr>
        <w:t>8</w:t>
      </w:r>
      <w:r w:rsidRPr="001A795F">
        <w:rPr>
          <w:rFonts w:cstheme="minorHAnsi"/>
          <w:sz w:val="16"/>
          <w:szCs w:val="16"/>
          <w:lang w:eastAsia="pl-PL"/>
        </w:rPr>
        <w:t xml:space="preserve"> Formularza Ofert</w:t>
      </w:r>
      <w:r>
        <w:rPr>
          <w:rFonts w:cstheme="minorHAnsi"/>
          <w:sz w:val="16"/>
          <w:szCs w:val="16"/>
          <w:lang w:eastAsia="pl-PL"/>
        </w:rPr>
        <w:t>y</w:t>
      </w:r>
      <w:r w:rsidRPr="001A795F">
        <w:rPr>
          <w:rFonts w:cstheme="minorHAnsi"/>
          <w:sz w:val="16"/>
          <w:szCs w:val="16"/>
          <w:lang w:eastAsia="pl-PL"/>
        </w:rPr>
        <w:t>.</w:t>
      </w:r>
    </w:p>
    <w:tbl>
      <w:tblPr>
        <w:tblW w:w="50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9"/>
        <w:gridCol w:w="3111"/>
        <w:gridCol w:w="3111"/>
      </w:tblGrid>
      <w:tr w:rsidR="004E0F9A" w:rsidRPr="005F313D" w14:paraId="239ECAA8" w14:textId="77777777" w:rsidTr="008805F1">
        <w:trPr>
          <w:trHeight w:val="487"/>
          <w:jc w:val="center"/>
        </w:trPr>
        <w:tc>
          <w:tcPr>
            <w:tcW w:w="3188" w:type="dxa"/>
            <w:vAlign w:val="center"/>
          </w:tcPr>
          <w:p w14:paraId="2C9F4AD6" w14:textId="77777777" w:rsidR="004E0F9A" w:rsidRPr="005F313D" w:rsidRDefault="004E0F9A" w:rsidP="008805F1">
            <w:pPr>
              <w:numPr>
                <w:ilvl w:val="12"/>
                <w:numId w:val="0"/>
              </w:numPr>
              <w:tabs>
                <w:tab w:val="left" w:pos="360"/>
                <w:tab w:val="left" w:pos="427"/>
              </w:tabs>
              <w:suppressAutoHyphens/>
              <w:spacing w:after="0" w:line="240" w:lineRule="auto"/>
              <w:jc w:val="center"/>
              <w:rPr>
                <w:rFonts w:cstheme="minorHAnsi"/>
                <w:sz w:val="18"/>
                <w:szCs w:val="18"/>
                <w:lang w:eastAsia="ar-SA"/>
              </w:rPr>
            </w:pPr>
            <w:r w:rsidRPr="005F313D">
              <w:rPr>
                <w:rFonts w:cstheme="minorHAnsi"/>
                <w:sz w:val="18"/>
                <w:szCs w:val="18"/>
                <w:lang w:eastAsia="ar-SA"/>
              </w:rPr>
              <w:t>Nazwa i adres podwykonawcy</w:t>
            </w:r>
          </w:p>
        </w:tc>
        <w:tc>
          <w:tcPr>
            <w:tcW w:w="3364" w:type="dxa"/>
            <w:vAlign w:val="center"/>
          </w:tcPr>
          <w:p w14:paraId="7606AEEF" w14:textId="77777777" w:rsidR="004E0F9A" w:rsidRPr="005F313D" w:rsidRDefault="004E0F9A" w:rsidP="008805F1">
            <w:pPr>
              <w:numPr>
                <w:ilvl w:val="12"/>
                <w:numId w:val="0"/>
              </w:numPr>
              <w:tabs>
                <w:tab w:val="left" w:pos="360"/>
                <w:tab w:val="left" w:pos="427"/>
              </w:tabs>
              <w:suppressAutoHyphens/>
              <w:spacing w:after="0" w:line="240" w:lineRule="auto"/>
              <w:jc w:val="center"/>
              <w:rPr>
                <w:rFonts w:cstheme="minorHAnsi"/>
                <w:sz w:val="18"/>
                <w:szCs w:val="18"/>
                <w:lang w:eastAsia="ar-SA"/>
              </w:rPr>
            </w:pPr>
            <w:r w:rsidRPr="005F313D">
              <w:rPr>
                <w:rFonts w:cstheme="minorHAnsi"/>
                <w:sz w:val="18"/>
                <w:szCs w:val="18"/>
                <w:lang w:bidi="en-US"/>
              </w:rPr>
              <w:t>Część zamówienia, której wykonanie zostanie powierzone podwykonawcom</w:t>
            </w:r>
          </w:p>
        </w:tc>
        <w:tc>
          <w:tcPr>
            <w:tcW w:w="3364" w:type="dxa"/>
          </w:tcPr>
          <w:p w14:paraId="7971F3B1" w14:textId="77777777" w:rsidR="004E0F9A" w:rsidRPr="005F313D" w:rsidRDefault="004E0F9A" w:rsidP="008805F1">
            <w:pPr>
              <w:numPr>
                <w:ilvl w:val="12"/>
                <w:numId w:val="0"/>
              </w:numPr>
              <w:tabs>
                <w:tab w:val="left" w:pos="360"/>
                <w:tab w:val="left" w:pos="427"/>
              </w:tabs>
              <w:suppressAutoHyphens/>
              <w:spacing w:after="0" w:line="240" w:lineRule="auto"/>
              <w:jc w:val="center"/>
              <w:rPr>
                <w:rFonts w:cstheme="minorHAnsi"/>
                <w:sz w:val="18"/>
                <w:szCs w:val="18"/>
                <w:lang w:bidi="en-US"/>
              </w:rPr>
            </w:pPr>
            <w:r w:rsidRPr="005F313D">
              <w:rPr>
                <w:rFonts w:cstheme="minorHAnsi"/>
                <w:sz w:val="18"/>
                <w:szCs w:val="18"/>
                <w:lang w:bidi="en-US"/>
              </w:rPr>
              <w:t>Wartość lub procentowa część zamówienia, jaka zostanie powierzona podwykonawcy lub podwykonawcom</w:t>
            </w:r>
          </w:p>
        </w:tc>
      </w:tr>
      <w:tr w:rsidR="004E0F9A" w:rsidRPr="005F313D" w14:paraId="29B55432" w14:textId="77777777" w:rsidTr="008805F1">
        <w:trPr>
          <w:trHeight w:val="634"/>
          <w:jc w:val="center"/>
        </w:trPr>
        <w:tc>
          <w:tcPr>
            <w:tcW w:w="3188" w:type="dxa"/>
            <w:vAlign w:val="center"/>
          </w:tcPr>
          <w:p w14:paraId="1DD16487" w14:textId="77777777" w:rsidR="004E0F9A" w:rsidRPr="005F313D" w:rsidRDefault="004E0F9A" w:rsidP="008805F1">
            <w:pPr>
              <w:numPr>
                <w:ilvl w:val="12"/>
                <w:numId w:val="0"/>
              </w:numPr>
              <w:tabs>
                <w:tab w:val="left" w:pos="360"/>
                <w:tab w:val="left" w:pos="427"/>
              </w:tabs>
              <w:suppressAutoHyphens/>
              <w:spacing w:after="0" w:line="240" w:lineRule="auto"/>
              <w:rPr>
                <w:rFonts w:cstheme="minorHAnsi"/>
                <w:sz w:val="18"/>
                <w:szCs w:val="18"/>
                <w:lang w:eastAsia="ar-SA"/>
              </w:rPr>
            </w:pPr>
          </w:p>
        </w:tc>
        <w:tc>
          <w:tcPr>
            <w:tcW w:w="3364" w:type="dxa"/>
            <w:vAlign w:val="center"/>
          </w:tcPr>
          <w:p w14:paraId="050A4C30" w14:textId="77777777" w:rsidR="004E0F9A" w:rsidRPr="005F313D" w:rsidRDefault="004E0F9A" w:rsidP="008805F1">
            <w:pPr>
              <w:numPr>
                <w:ilvl w:val="12"/>
                <w:numId w:val="0"/>
              </w:numPr>
              <w:tabs>
                <w:tab w:val="left" w:pos="360"/>
                <w:tab w:val="left" w:pos="427"/>
              </w:tabs>
              <w:suppressAutoHyphens/>
              <w:spacing w:after="0" w:line="240" w:lineRule="auto"/>
              <w:rPr>
                <w:rFonts w:cstheme="minorHAnsi"/>
                <w:sz w:val="18"/>
                <w:szCs w:val="18"/>
                <w:lang w:eastAsia="ar-SA"/>
              </w:rPr>
            </w:pPr>
          </w:p>
        </w:tc>
        <w:tc>
          <w:tcPr>
            <w:tcW w:w="3364" w:type="dxa"/>
            <w:vAlign w:val="center"/>
          </w:tcPr>
          <w:p w14:paraId="7719894D" w14:textId="77777777" w:rsidR="004E0F9A" w:rsidRPr="005F313D" w:rsidRDefault="004E0F9A" w:rsidP="008805F1">
            <w:pPr>
              <w:numPr>
                <w:ilvl w:val="12"/>
                <w:numId w:val="0"/>
              </w:numPr>
              <w:tabs>
                <w:tab w:val="left" w:pos="360"/>
                <w:tab w:val="left" w:pos="427"/>
              </w:tabs>
              <w:suppressAutoHyphens/>
              <w:spacing w:after="0" w:line="240" w:lineRule="auto"/>
              <w:rPr>
                <w:rFonts w:cstheme="minorHAnsi"/>
                <w:sz w:val="18"/>
                <w:szCs w:val="18"/>
                <w:lang w:eastAsia="ar-SA"/>
              </w:rPr>
            </w:pPr>
          </w:p>
        </w:tc>
      </w:tr>
      <w:tr w:rsidR="004E0F9A" w:rsidRPr="005F313D" w14:paraId="17060B91" w14:textId="77777777" w:rsidTr="008805F1">
        <w:trPr>
          <w:trHeight w:val="553"/>
          <w:jc w:val="center"/>
        </w:trPr>
        <w:tc>
          <w:tcPr>
            <w:tcW w:w="3188" w:type="dxa"/>
            <w:vAlign w:val="center"/>
          </w:tcPr>
          <w:p w14:paraId="2C6BDA82" w14:textId="77777777" w:rsidR="004E0F9A" w:rsidRPr="005F313D" w:rsidRDefault="004E0F9A" w:rsidP="008805F1">
            <w:pPr>
              <w:numPr>
                <w:ilvl w:val="12"/>
                <w:numId w:val="0"/>
              </w:numPr>
              <w:tabs>
                <w:tab w:val="left" w:pos="360"/>
                <w:tab w:val="left" w:pos="427"/>
              </w:tabs>
              <w:suppressAutoHyphens/>
              <w:spacing w:after="0" w:line="240" w:lineRule="auto"/>
              <w:rPr>
                <w:rFonts w:cstheme="minorHAnsi"/>
                <w:sz w:val="18"/>
                <w:szCs w:val="18"/>
                <w:lang w:eastAsia="ar-SA"/>
              </w:rPr>
            </w:pPr>
          </w:p>
        </w:tc>
        <w:tc>
          <w:tcPr>
            <w:tcW w:w="3364" w:type="dxa"/>
            <w:vAlign w:val="center"/>
          </w:tcPr>
          <w:p w14:paraId="40AA669F" w14:textId="77777777" w:rsidR="004E0F9A" w:rsidRPr="005F313D" w:rsidRDefault="004E0F9A" w:rsidP="008805F1">
            <w:pPr>
              <w:numPr>
                <w:ilvl w:val="12"/>
                <w:numId w:val="0"/>
              </w:numPr>
              <w:tabs>
                <w:tab w:val="left" w:pos="360"/>
                <w:tab w:val="left" w:pos="427"/>
              </w:tabs>
              <w:suppressAutoHyphens/>
              <w:spacing w:after="0" w:line="240" w:lineRule="auto"/>
              <w:rPr>
                <w:rFonts w:cstheme="minorHAnsi"/>
                <w:sz w:val="18"/>
                <w:szCs w:val="18"/>
                <w:lang w:eastAsia="ar-SA"/>
              </w:rPr>
            </w:pPr>
          </w:p>
        </w:tc>
        <w:tc>
          <w:tcPr>
            <w:tcW w:w="3364" w:type="dxa"/>
            <w:vAlign w:val="center"/>
          </w:tcPr>
          <w:p w14:paraId="642FC0D8" w14:textId="77777777" w:rsidR="004E0F9A" w:rsidRPr="005F313D" w:rsidRDefault="004E0F9A" w:rsidP="008805F1">
            <w:pPr>
              <w:numPr>
                <w:ilvl w:val="12"/>
                <w:numId w:val="0"/>
              </w:numPr>
              <w:tabs>
                <w:tab w:val="left" w:pos="360"/>
                <w:tab w:val="left" w:pos="427"/>
              </w:tabs>
              <w:suppressAutoHyphens/>
              <w:spacing w:after="0" w:line="240" w:lineRule="auto"/>
              <w:rPr>
                <w:rFonts w:cstheme="minorHAnsi"/>
                <w:sz w:val="18"/>
                <w:szCs w:val="18"/>
                <w:lang w:eastAsia="ar-SA"/>
              </w:rPr>
            </w:pPr>
          </w:p>
        </w:tc>
      </w:tr>
    </w:tbl>
    <w:p w14:paraId="5DF67F22" w14:textId="77777777" w:rsidR="004E0F9A" w:rsidRDefault="004E0F9A" w:rsidP="004E0F9A">
      <w:pPr>
        <w:suppressAutoHyphens/>
        <w:autoSpaceDE w:val="0"/>
        <w:autoSpaceDN w:val="0"/>
        <w:adjustRightInd w:val="0"/>
        <w:spacing w:after="0" w:line="240" w:lineRule="auto"/>
        <w:jc w:val="both"/>
        <w:rPr>
          <w:rFonts w:cstheme="minorHAnsi"/>
          <w:lang w:eastAsia="pl-PL"/>
        </w:rPr>
      </w:pPr>
    </w:p>
    <w:p w14:paraId="547823CD" w14:textId="77777777" w:rsidR="004E0F9A" w:rsidRPr="005F313D" w:rsidRDefault="004E0F9A" w:rsidP="00822CB9">
      <w:pPr>
        <w:numPr>
          <w:ilvl w:val="0"/>
          <w:numId w:val="48"/>
        </w:numPr>
        <w:tabs>
          <w:tab w:val="num" w:pos="720"/>
        </w:tabs>
        <w:suppressAutoHyphens/>
        <w:autoSpaceDE w:val="0"/>
        <w:autoSpaceDN w:val="0"/>
        <w:adjustRightInd w:val="0"/>
        <w:spacing w:after="0" w:line="240" w:lineRule="auto"/>
        <w:jc w:val="both"/>
        <w:rPr>
          <w:rFonts w:cstheme="minorHAnsi"/>
          <w:lang w:eastAsia="pl-PL"/>
        </w:rPr>
      </w:pPr>
      <w:r>
        <w:rPr>
          <w:rFonts w:cstheme="minorHAnsi"/>
          <w:lang w:eastAsia="pl-PL"/>
        </w:rPr>
        <w:t>Jednocześnie zgodnie z treścią art. 225 ust.2 o</w:t>
      </w:r>
      <w:r w:rsidRPr="005F313D">
        <w:rPr>
          <w:rFonts w:cstheme="minorHAnsi"/>
          <w:lang w:eastAsia="pl-PL"/>
        </w:rPr>
        <w:t>świadczamy, że wybór naszej oferty:</w:t>
      </w:r>
    </w:p>
    <w:p w14:paraId="20025142" w14:textId="77777777" w:rsidR="004E0F9A" w:rsidRDefault="004E0F9A" w:rsidP="004E0F9A">
      <w:pPr>
        <w:autoSpaceDE w:val="0"/>
        <w:autoSpaceDN w:val="0"/>
        <w:adjustRightInd w:val="0"/>
        <w:spacing w:after="0" w:line="240" w:lineRule="auto"/>
        <w:ind w:left="705"/>
        <w:jc w:val="both"/>
        <w:rPr>
          <w:rFonts w:cstheme="minorHAnsi"/>
          <w:lang w:eastAsia="pl-PL"/>
        </w:rPr>
      </w:pPr>
      <w:r w:rsidRPr="005F313D">
        <w:rPr>
          <w:rFonts w:cstheme="minorHAnsi"/>
          <w:noProof/>
          <w:sz w:val="24"/>
          <w:szCs w:val="24"/>
          <w:lang w:eastAsia="ar-SA"/>
        </w:rPr>
        <mc:AlternateContent>
          <mc:Choice Requires="wps">
            <w:drawing>
              <wp:anchor distT="0" distB="0" distL="114300" distR="114300" simplePos="0" relativeHeight="251659264" behindDoc="0" locked="0" layoutInCell="1" allowOverlap="1" wp14:anchorId="383E8585" wp14:editId="51950A05">
                <wp:simplePos x="0" y="0"/>
                <wp:positionH relativeFrom="column">
                  <wp:posOffset>207010</wp:posOffset>
                </wp:positionH>
                <wp:positionV relativeFrom="paragraph">
                  <wp:posOffset>48260</wp:posOffset>
                </wp:positionV>
                <wp:extent cx="90805" cy="90805"/>
                <wp:effectExtent l="0" t="0" r="23495" b="23495"/>
                <wp:wrapNone/>
                <wp:docPr id="37" name="Prostokąt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2F241D" id="Prostokąt 37" o:spid="_x0000_s1026" style="position:absolute;margin-left:16.3pt;margin-top:3.8pt;width:7.1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"/>
            </w:pict>
          </mc:Fallback>
        </mc:AlternateContent>
      </w:r>
      <w:r w:rsidRPr="005F313D">
        <w:rPr>
          <w:rFonts w:cstheme="minorHAnsi"/>
          <w:lang w:eastAsia="pl-PL"/>
        </w:rPr>
        <w:t xml:space="preserve">będzie prowadził do powstania u Zamawiającego obowiązku podatkowego zgodnie </w:t>
      </w:r>
      <w:r w:rsidRPr="005F313D">
        <w:rPr>
          <w:rFonts w:cstheme="minorHAnsi"/>
          <w:lang w:eastAsia="pl-PL"/>
        </w:rPr>
        <w:br/>
        <w:t>z przepisami o podatku od towarów i usług, w zakresie</w:t>
      </w:r>
      <w:r>
        <w:rPr>
          <w:rFonts w:cstheme="minorHAnsi"/>
          <w:lang w:eastAsia="pl-PL"/>
        </w:rPr>
        <w:t xml:space="preserve"> </w:t>
      </w:r>
      <w:r w:rsidRPr="005F313D">
        <w:rPr>
          <w:rFonts w:cstheme="minorHAnsi"/>
          <w:lang w:eastAsia="pl-PL"/>
        </w:rPr>
        <w:t>……………</w:t>
      </w:r>
      <w:r>
        <w:rPr>
          <w:rFonts w:cstheme="minorHAnsi"/>
          <w:lang w:eastAsia="pl-PL"/>
        </w:rPr>
        <w:t>……………</w:t>
      </w:r>
      <w:r w:rsidRPr="005F313D">
        <w:rPr>
          <w:rFonts w:cstheme="minorHAnsi"/>
          <w:lang w:eastAsia="pl-PL"/>
        </w:rPr>
        <w:t>…………………………………..</w:t>
      </w:r>
      <w:r w:rsidRPr="005F313D">
        <w:rPr>
          <w:rFonts w:cstheme="minorHAnsi"/>
          <w:lang w:eastAsia="pl-PL"/>
        </w:rPr>
        <w:br/>
        <w:t xml:space="preserve">(należy wskazać nazwę (rodzaj) towaru lub usługi, których dostawa lub świadczenie będzie prowadzić do powstania takiego obowiązku podatkowego), o wartości ……………………………… zł netto (należy wskazać wartość tego towaru lub usługi bez kwoty podatku). * </w:t>
      </w:r>
    </w:p>
    <w:p w14:paraId="13F40607" w14:textId="77777777" w:rsidR="004E0F9A" w:rsidRDefault="004E0F9A" w:rsidP="004E0F9A">
      <w:pPr>
        <w:autoSpaceDE w:val="0"/>
        <w:autoSpaceDN w:val="0"/>
        <w:adjustRightInd w:val="0"/>
        <w:spacing w:after="0" w:line="240" w:lineRule="auto"/>
        <w:ind w:left="705"/>
        <w:jc w:val="both"/>
        <w:rPr>
          <w:rFonts w:cstheme="minorHAnsi"/>
          <w:lang w:eastAsia="pl-PL"/>
        </w:rPr>
      </w:pPr>
    </w:p>
    <w:p w14:paraId="1398051A" w14:textId="77777777" w:rsidR="004E0F9A" w:rsidRPr="002513D0" w:rsidRDefault="004E0F9A" w:rsidP="004E0F9A">
      <w:pPr>
        <w:autoSpaceDE w:val="0"/>
        <w:autoSpaceDN w:val="0"/>
        <w:adjustRightInd w:val="0"/>
        <w:spacing w:after="0" w:line="240" w:lineRule="auto"/>
        <w:ind w:left="705"/>
        <w:jc w:val="both"/>
        <w:rPr>
          <w:rFonts w:cstheme="minorHAnsi"/>
          <w:b/>
          <w:bCs/>
          <w:lang w:eastAsia="pl-PL"/>
        </w:rPr>
      </w:pPr>
      <w:r w:rsidRPr="002513D0">
        <w:rPr>
          <w:rFonts w:cstheme="minorHAnsi"/>
          <w:b/>
          <w:bCs/>
          <w:lang w:eastAsia="pl-PL"/>
        </w:rPr>
        <w:t>lub</w:t>
      </w:r>
    </w:p>
    <w:p w14:paraId="4A085FA8" w14:textId="77777777" w:rsidR="004E0F9A" w:rsidRPr="004C4180" w:rsidRDefault="004E0F9A" w:rsidP="004E0F9A">
      <w:pPr>
        <w:autoSpaceDE w:val="0"/>
        <w:autoSpaceDN w:val="0"/>
        <w:adjustRightInd w:val="0"/>
        <w:spacing w:after="0" w:line="240" w:lineRule="auto"/>
        <w:ind w:left="705"/>
        <w:jc w:val="both"/>
        <w:rPr>
          <w:rFonts w:cstheme="minorHAnsi"/>
          <w:lang w:eastAsia="pl-PL"/>
        </w:rPr>
      </w:pPr>
    </w:p>
    <w:p w14:paraId="3E4A8620" w14:textId="77777777" w:rsidR="004E0F9A" w:rsidRPr="005F313D" w:rsidRDefault="004E0F9A" w:rsidP="004E0F9A">
      <w:pPr>
        <w:autoSpaceDE w:val="0"/>
        <w:autoSpaceDN w:val="0"/>
        <w:adjustRightInd w:val="0"/>
        <w:spacing w:after="0" w:line="240" w:lineRule="auto"/>
        <w:ind w:left="705"/>
        <w:jc w:val="both"/>
        <w:rPr>
          <w:rFonts w:cstheme="minorHAnsi"/>
          <w:lang w:eastAsia="pl-PL"/>
        </w:rPr>
      </w:pPr>
      <w:r w:rsidRPr="005F313D">
        <w:rPr>
          <w:rFonts w:cstheme="minorHAnsi"/>
          <w:noProof/>
          <w:sz w:val="24"/>
          <w:szCs w:val="24"/>
          <w:lang w:eastAsia="ar-SA"/>
        </w:rPr>
        <mc:AlternateContent>
          <mc:Choice Requires="wps">
            <w:drawing>
              <wp:anchor distT="0" distB="0" distL="114300" distR="114300" simplePos="0" relativeHeight="251660288" behindDoc="0" locked="0" layoutInCell="1" allowOverlap="1" wp14:anchorId="5DAE3F53" wp14:editId="00C0475F">
                <wp:simplePos x="0" y="0"/>
                <wp:positionH relativeFrom="column">
                  <wp:posOffset>297815</wp:posOffset>
                </wp:positionH>
                <wp:positionV relativeFrom="paragraph">
                  <wp:posOffset>50165</wp:posOffset>
                </wp:positionV>
                <wp:extent cx="90805" cy="90805"/>
                <wp:effectExtent l="0" t="0" r="23495" b="23495"/>
                <wp:wrapNone/>
                <wp:docPr id="36" name="Prostokąt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7F8688" id="Prostokąt 36" o:spid="_x0000_s1026" style="position:absolute;margin-left:23.45pt;margin-top:3.95pt;width:7.1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"/>
            </w:pict>
          </mc:Fallback>
        </mc:AlternateContent>
      </w:r>
      <w:r w:rsidRPr="005F313D">
        <w:rPr>
          <w:rFonts w:cstheme="minorHAnsi"/>
          <w:lang w:eastAsia="pl-PL"/>
        </w:rPr>
        <w:t xml:space="preserve">nie będzie prowadził do powstania u Zamawiającego obowiązku podatkowego zgodnie </w:t>
      </w:r>
      <w:r w:rsidRPr="005F313D">
        <w:rPr>
          <w:rFonts w:cstheme="minorHAnsi"/>
          <w:lang w:eastAsia="pl-PL"/>
        </w:rPr>
        <w:br/>
        <w:t>z przepisami o podatku od towarów i usług *</w:t>
      </w:r>
    </w:p>
    <w:p w14:paraId="4C084826" w14:textId="77777777" w:rsidR="004E0F9A" w:rsidRPr="002513D0" w:rsidRDefault="004E0F9A" w:rsidP="004E0F9A">
      <w:pPr>
        <w:suppressAutoHyphens/>
        <w:spacing w:after="0" w:line="240" w:lineRule="auto"/>
        <w:ind w:firstLine="705"/>
        <w:jc w:val="both"/>
        <w:rPr>
          <w:rFonts w:cstheme="minorHAnsi"/>
          <w:b/>
          <w:bCs/>
          <w:i/>
          <w:lang w:eastAsia="pl-PL"/>
        </w:rPr>
      </w:pPr>
      <w:r w:rsidRPr="002513D0">
        <w:rPr>
          <w:rFonts w:cstheme="minorHAnsi"/>
          <w:b/>
          <w:bCs/>
          <w:i/>
          <w:lang w:eastAsia="pl-PL"/>
        </w:rPr>
        <w:t>*) zaznaczyć właściwe</w:t>
      </w:r>
    </w:p>
    <w:p w14:paraId="74C4C16D" w14:textId="77777777" w:rsidR="004E0F9A" w:rsidRPr="005F313D" w:rsidRDefault="004E0F9A" w:rsidP="004E0F9A">
      <w:pPr>
        <w:suppressAutoHyphens/>
        <w:spacing w:after="0" w:line="240" w:lineRule="auto"/>
        <w:ind w:firstLine="705"/>
        <w:jc w:val="both"/>
        <w:rPr>
          <w:rFonts w:cstheme="minorHAnsi"/>
          <w:i/>
          <w:sz w:val="20"/>
          <w:szCs w:val="20"/>
          <w:lang w:eastAsia="pl-PL"/>
        </w:rPr>
      </w:pPr>
    </w:p>
    <w:p w14:paraId="3B3D7AD1" w14:textId="77777777" w:rsidR="004E0F9A" w:rsidRDefault="004E0F9A" w:rsidP="004E0F9A">
      <w:pPr>
        <w:suppressAutoHyphens/>
        <w:spacing w:after="0" w:line="240" w:lineRule="auto"/>
        <w:ind w:left="709"/>
        <w:jc w:val="both"/>
        <w:rPr>
          <w:rFonts w:cstheme="minorHAnsi"/>
          <w:b/>
          <w:bCs/>
          <w:lang w:eastAsia="ar-SA"/>
        </w:rPr>
      </w:pPr>
      <w:r w:rsidRPr="003F0D3C">
        <w:rPr>
          <w:rFonts w:cstheme="minorHAnsi"/>
          <w:b/>
          <w:bCs/>
          <w:lang w:eastAsia="ar-SA"/>
        </w:rPr>
        <w:t>Brak wskazania i niewypełnienia powyższych pól, Zamawiający przyjmie za podanie informacji, że po stronie Zamawiającego nie powstanie obowiązek podatkowy.</w:t>
      </w:r>
    </w:p>
    <w:p w14:paraId="409D8675" w14:textId="77777777" w:rsidR="004E0F9A" w:rsidRPr="003F0D3C" w:rsidRDefault="004E0F9A" w:rsidP="004E0F9A">
      <w:pPr>
        <w:suppressAutoHyphens/>
        <w:spacing w:after="0" w:line="240" w:lineRule="auto"/>
        <w:ind w:left="709"/>
        <w:jc w:val="both"/>
        <w:rPr>
          <w:rFonts w:cstheme="minorHAnsi"/>
          <w:b/>
          <w:bCs/>
          <w:i/>
          <w:lang w:eastAsia="ar-SA"/>
        </w:rPr>
      </w:pPr>
    </w:p>
    <w:p w14:paraId="763C0ADF" w14:textId="77777777" w:rsidR="004E0F9A" w:rsidRPr="0020201C" w:rsidRDefault="004E0F9A" w:rsidP="00822CB9">
      <w:pPr>
        <w:pStyle w:val="Akapitzlist"/>
        <w:numPr>
          <w:ilvl w:val="0"/>
          <w:numId w:val="48"/>
        </w:numPr>
        <w:suppressAutoHyphens/>
        <w:spacing w:after="0"/>
        <w:ind w:left="284" w:hanging="284"/>
        <w:jc w:val="both"/>
        <w:rPr>
          <w:rFonts w:eastAsia="Times New Roman" w:cstheme="minorHAnsi"/>
          <w:bCs/>
          <w:sz w:val="18"/>
          <w:szCs w:val="18"/>
          <w:lang w:eastAsia="ar-SA"/>
        </w:rPr>
      </w:pPr>
      <w:r w:rsidRPr="005F313D">
        <w:rPr>
          <w:noProof/>
          <w:sz w:val="24"/>
          <w:szCs w:val="24"/>
          <w:lang w:eastAsia="ar-SA"/>
        </w:rPr>
        <mc:AlternateContent>
          <mc:Choice Requires="wps">
            <w:drawing>
              <wp:anchor distT="0" distB="0" distL="114300" distR="114300" simplePos="0" relativeHeight="251661312" behindDoc="0" locked="0" layoutInCell="1" allowOverlap="1" wp14:anchorId="6B7EB06C" wp14:editId="7642FFD1">
                <wp:simplePos x="0" y="0"/>
                <wp:positionH relativeFrom="column">
                  <wp:posOffset>4465320</wp:posOffset>
                </wp:positionH>
                <wp:positionV relativeFrom="paragraph">
                  <wp:posOffset>74295</wp:posOffset>
                </wp:positionV>
                <wp:extent cx="1073785" cy="241300"/>
                <wp:effectExtent l="0" t="0" r="0" b="6350"/>
                <wp:wrapNone/>
                <wp:docPr id="35" name="Pole tekstowe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785" cy="241300"/>
                        </a:xfrm>
                        <a:prstGeom prst="rect">
                          <a:avLst/>
                        </a:prstGeom>
                        <a:noFill/>
                        <a:ln>
                          <a:noFill/>
                        </a:ln>
                      </wps:spPr>
                      <wps:txbx>
                        <w:txbxContent>
                          <w:p w14:paraId="57E560F2" w14:textId="77777777" w:rsidR="004E0F9A" w:rsidRPr="008D7788" w:rsidRDefault="004E0F9A" w:rsidP="004E0F9A">
                            <w:pPr>
                              <w:pStyle w:val="Tekstpodstawowy2"/>
                              <w:jc w:val="center"/>
                              <w:rPr>
                                <w:rFonts w:ascii="Calibri" w:hAnsi="Calibri" w:cs="Calibri"/>
                                <w:bCs/>
                                <w:sz w:val="14"/>
                                <w:szCs w:val="14"/>
                              </w:rPr>
                            </w:pPr>
                            <w:r w:rsidRPr="008D7788">
                              <w:rPr>
                                <w:rFonts w:ascii="Calibri" w:hAnsi="Calibri" w:cs="Calibri"/>
                                <w:bCs/>
                                <w:i/>
                                <w:sz w:val="14"/>
                                <w:szCs w:val="14"/>
                              </w:rPr>
                              <w:t>(wypełnić jeżeli dotyczy</w:t>
                            </w:r>
                            <w:r w:rsidRPr="008D7788">
                              <w:rPr>
                                <w:rFonts w:ascii="Calibri" w:hAnsi="Calibri" w:cs="Calibri"/>
                                <w:bCs/>
                                <w:sz w:val="14"/>
                                <w:szCs w:val="14"/>
                              </w:rPr>
                              <w:t>)</w:t>
                            </w:r>
                          </w:p>
                          <w:p w14:paraId="15C4FA29" w14:textId="77777777" w:rsidR="004E0F9A" w:rsidRDefault="004E0F9A" w:rsidP="004E0F9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B7EB06C" id="_x0000_t202" coordsize="21600,21600" o:spt="202" path="m,l,21600r21600,l21600,xe">
                <v:stroke joinstyle="miter"/>
                <v:path gradientshapeok="t" o:connecttype="rect"/>
              </v:shapetype>
              <v:shape id="Pole tekstowe 35" o:spid="_x0000_s1026" type="#_x0000_t202" style="position:absolute;left:0;text-align:left;margin-left:351.6pt;margin-top:5.85pt;width:84.55pt;height: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" filled="f" stroked="f">
                <v:textbox>
                  <w:txbxContent>
                    <w:p w14:paraId="57E560F2" w14:textId="77777777" w:rsidR="004E0F9A" w:rsidRPr="008D7788" w:rsidRDefault="004E0F9A" w:rsidP="004E0F9A">
                      <w:pPr>
                        <w:pStyle w:val="Tekstpodstawowy2"/>
                        <w:jc w:val="center"/>
                        <w:rPr>
                          <w:rFonts w:ascii="Calibri" w:hAnsi="Calibri" w:cs="Calibri"/>
                          <w:bCs/>
                          <w:sz w:val="14"/>
                          <w:szCs w:val="14"/>
                        </w:rPr>
                      </w:pPr>
                      <w:r w:rsidRPr="008D7788">
                        <w:rPr>
                          <w:rFonts w:ascii="Calibri" w:hAnsi="Calibri" w:cs="Calibri"/>
                          <w:bCs/>
                          <w:i/>
                          <w:sz w:val="14"/>
                          <w:szCs w:val="14"/>
                        </w:rPr>
                        <w:t>(wypełnić jeżeli dotyczy</w:t>
                      </w:r>
                      <w:r w:rsidRPr="008D7788">
                        <w:rPr>
                          <w:rFonts w:ascii="Calibri" w:hAnsi="Calibri" w:cs="Calibri"/>
                          <w:bCs/>
                          <w:sz w:val="14"/>
                          <w:szCs w:val="14"/>
                        </w:rPr>
                        <w:t>)</w:t>
                      </w:r>
                    </w:p>
                    <w:p w14:paraId="15C4FA29" w14:textId="77777777" w:rsidR="004E0F9A" w:rsidRDefault="004E0F9A" w:rsidP="004E0F9A"/>
                  </w:txbxContent>
                </v:textbox>
              </v:shape>
            </w:pict>
          </mc:Fallback>
        </mc:AlternateContent>
      </w:r>
      <w:r w:rsidRPr="002E1D8B">
        <w:rPr>
          <w:rFonts w:eastAsia="Times New Roman" w:cstheme="minorHAnsi"/>
          <w:bCs/>
          <w:sz w:val="20"/>
          <w:szCs w:val="20"/>
          <w:lang w:eastAsia="ar-SA"/>
        </w:rPr>
        <w:t xml:space="preserve"> </w:t>
      </w:r>
      <w:r w:rsidRPr="002E1D8B">
        <w:rPr>
          <w:rFonts w:eastAsia="Times New Roman" w:cstheme="minorHAnsi"/>
          <w:bCs/>
          <w:lang w:eastAsia="ar-SA"/>
        </w:rPr>
        <w:t xml:space="preserve">Niniejszym informujemy, iż informacje składające się na ofertę, zawarte w punktach  ….……….. stanowią tajemnicę przedsiębiorstwa w rozumieniu ustawy o zwalczaniu nieuczciwej konkurencji </w:t>
      </w:r>
      <w:r w:rsidRPr="002E1D8B">
        <w:rPr>
          <w:rFonts w:eastAsia="Times New Roman" w:cstheme="minorHAnsi"/>
          <w:bCs/>
          <w:lang w:eastAsia="ar-SA"/>
        </w:rPr>
        <w:br/>
        <w:t>i jako takie nie mogą być udostępnione innym uczestnikom niniejszego postępowania</w:t>
      </w:r>
      <w:r w:rsidRPr="002E1D8B">
        <w:rPr>
          <w:rFonts w:eastAsia="Times New Roman" w:cstheme="minorHAnsi"/>
          <w:bCs/>
          <w:sz w:val="20"/>
          <w:szCs w:val="20"/>
          <w:lang w:eastAsia="ar-SA"/>
        </w:rPr>
        <w:t xml:space="preserve"> </w:t>
      </w:r>
      <w:r w:rsidRPr="002E1D8B">
        <w:rPr>
          <w:rFonts w:eastAsia="Times New Roman" w:cstheme="minorHAnsi"/>
          <w:b/>
          <w:bCs/>
          <w:i/>
          <w:sz w:val="18"/>
          <w:szCs w:val="18"/>
          <w:lang w:eastAsia="ar-SA"/>
        </w:rPr>
        <w:t>(do oferty należy dołączyć dokument, w którym Wykonawca zobowiązany jest wykazać,</w:t>
      </w:r>
      <w:r w:rsidRPr="002E1D8B">
        <w:rPr>
          <w:rFonts w:eastAsia="TimesNewRoman" w:cstheme="minorHAnsi"/>
          <w:b/>
          <w:i/>
          <w:sz w:val="18"/>
          <w:szCs w:val="18"/>
          <w:lang w:eastAsia="pl-PL"/>
        </w:rPr>
        <w:t xml:space="preserve"> iż zastrzeżone informacje stanowią tajemnicę przedsiębiorstwa).</w:t>
      </w:r>
    </w:p>
    <w:p w14:paraId="7879FB14" w14:textId="77777777" w:rsidR="004E0F9A" w:rsidRPr="003E53AE" w:rsidRDefault="004E0F9A" w:rsidP="004E0F9A">
      <w:pPr>
        <w:suppressAutoHyphens/>
        <w:spacing w:after="0"/>
        <w:jc w:val="both"/>
        <w:rPr>
          <w:rFonts w:cstheme="minorHAnsi"/>
          <w:bCs/>
          <w:sz w:val="18"/>
          <w:szCs w:val="18"/>
          <w:lang w:eastAsia="ar-SA"/>
        </w:rPr>
      </w:pPr>
    </w:p>
    <w:p w14:paraId="7AA22805" w14:textId="77777777" w:rsidR="004E0F9A" w:rsidRPr="005F313D" w:rsidRDefault="004E0F9A" w:rsidP="00822CB9">
      <w:pPr>
        <w:widowControl w:val="0"/>
        <w:numPr>
          <w:ilvl w:val="0"/>
          <w:numId w:val="48"/>
        </w:numPr>
        <w:tabs>
          <w:tab w:val="left" w:pos="564"/>
          <w:tab w:val="num" w:pos="720"/>
          <w:tab w:val="left" w:pos="1560"/>
        </w:tabs>
        <w:suppressAutoHyphens/>
        <w:snapToGrid w:val="0"/>
        <w:spacing w:after="0"/>
        <w:ind w:left="284" w:hanging="284"/>
        <w:jc w:val="both"/>
        <w:rPr>
          <w:rFonts w:cstheme="minorHAnsi"/>
          <w:b/>
          <w:bCs/>
          <w:lang w:eastAsia="pl-PL"/>
        </w:rPr>
      </w:pPr>
      <w:r>
        <w:rPr>
          <w:rFonts w:cstheme="minorHAnsi"/>
          <w:b/>
          <w:bCs/>
          <w:lang w:eastAsia="pl-PL"/>
        </w:rPr>
        <w:t xml:space="preserve"> </w:t>
      </w:r>
      <w:r w:rsidRPr="005F313D">
        <w:rPr>
          <w:rFonts w:cstheme="minorHAnsi"/>
          <w:b/>
          <w:bCs/>
          <w:lang w:eastAsia="pl-PL"/>
        </w:rPr>
        <w:t>Dotyczy wyłącznie Wykonawców wspólnie ubiegających się o udzielenie zamówienia:</w:t>
      </w:r>
    </w:p>
    <w:p w14:paraId="39E64E77" w14:textId="77777777" w:rsidR="004E0F9A" w:rsidRPr="005F313D" w:rsidRDefault="004E0F9A" w:rsidP="004E0F9A">
      <w:pPr>
        <w:widowControl w:val="0"/>
        <w:tabs>
          <w:tab w:val="left" w:pos="564"/>
          <w:tab w:val="left" w:pos="1560"/>
        </w:tabs>
        <w:snapToGrid w:val="0"/>
        <w:spacing w:after="0" w:line="240" w:lineRule="auto"/>
        <w:ind w:left="284"/>
        <w:jc w:val="both"/>
        <w:rPr>
          <w:rFonts w:cstheme="minorHAnsi"/>
          <w:bCs/>
          <w:sz w:val="20"/>
          <w:szCs w:val="20"/>
          <w:lang w:eastAsia="pl-PL"/>
        </w:rPr>
      </w:pPr>
      <w:r w:rsidRPr="005F313D">
        <w:rPr>
          <w:rFonts w:cstheme="minorHAnsi"/>
          <w:b/>
          <w:bCs/>
          <w:lang w:eastAsia="pl-PL"/>
        </w:rPr>
        <w:t xml:space="preserve">Pełnomocnikiem Wykonawców wspólnie ubiegających się o udzielenie przedmiotowego zamówienia zgodnie z art. 58 ust. 2 ustawy </w:t>
      </w:r>
      <w:proofErr w:type="spellStart"/>
      <w:r w:rsidRPr="005F313D">
        <w:rPr>
          <w:rFonts w:cstheme="minorHAnsi"/>
          <w:b/>
          <w:bCs/>
          <w:lang w:eastAsia="pl-PL"/>
        </w:rPr>
        <w:t>Pzp</w:t>
      </w:r>
      <w:proofErr w:type="spellEnd"/>
      <w:r w:rsidRPr="005F313D">
        <w:rPr>
          <w:rFonts w:cstheme="minorHAnsi"/>
          <w:b/>
          <w:bCs/>
          <w:lang w:eastAsia="pl-PL"/>
        </w:rPr>
        <w:t xml:space="preserve"> jest</w:t>
      </w:r>
      <w:r w:rsidRPr="005F313D">
        <w:rPr>
          <w:rFonts w:cstheme="minorHAnsi"/>
          <w:b/>
          <w:bCs/>
          <w:sz w:val="20"/>
          <w:szCs w:val="20"/>
          <w:lang w:eastAsia="pl-PL"/>
        </w:rPr>
        <w:t xml:space="preserve"> (</w:t>
      </w:r>
      <w:r w:rsidRPr="005F313D">
        <w:rPr>
          <w:rFonts w:cstheme="minorHAnsi"/>
          <w:b/>
          <w:bCs/>
          <w:i/>
          <w:sz w:val="20"/>
          <w:szCs w:val="20"/>
          <w:lang w:eastAsia="pl-PL"/>
        </w:rPr>
        <w:t>wypełnić jeśli dotyczy</w:t>
      </w:r>
      <w:r w:rsidRPr="005F313D">
        <w:rPr>
          <w:rFonts w:cstheme="minorHAnsi"/>
          <w:b/>
          <w:bCs/>
          <w:sz w:val="20"/>
          <w:szCs w:val="20"/>
          <w:lang w:eastAsia="pl-PL"/>
        </w:rPr>
        <w:t>):</w:t>
      </w:r>
    </w:p>
    <w:tbl>
      <w:tblPr>
        <w:tblW w:w="0" w:type="auto"/>
        <w:tblInd w:w="279" w:type="dxa"/>
        <w:tblLook w:val="04A0" w:firstRow="1" w:lastRow="0" w:firstColumn="1" w:lastColumn="0" w:noHBand="0" w:noVBand="1"/>
      </w:tblPr>
      <w:tblGrid>
        <w:gridCol w:w="8793"/>
      </w:tblGrid>
      <w:tr w:rsidR="004E0F9A" w:rsidRPr="005F313D" w14:paraId="2F343C45" w14:textId="77777777" w:rsidTr="008805F1">
        <w:trPr>
          <w:trHeight w:val="445"/>
        </w:trPr>
        <w:tc>
          <w:tcPr>
            <w:tcW w:w="9519" w:type="dxa"/>
            <w:tcBorders>
              <w:bottom w:val="dashSmallGap" w:sz="4" w:space="0" w:color="auto"/>
            </w:tcBorders>
          </w:tcPr>
          <w:p w14:paraId="535CEE71" w14:textId="77777777" w:rsidR="004E0F9A" w:rsidRPr="005F313D" w:rsidRDefault="004E0F9A" w:rsidP="008805F1">
            <w:pPr>
              <w:widowControl w:val="0"/>
              <w:tabs>
                <w:tab w:val="left" w:pos="564"/>
                <w:tab w:val="left" w:pos="1560"/>
              </w:tabs>
              <w:snapToGrid w:val="0"/>
              <w:spacing w:after="0"/>
              <w:jc w:val="both"/>
              <w:rPr>
                <w:rFonts w:cstheme="minorHAnsi"/>
                <w:bCs/>
                <w:sz w:val="20"/>
                <w:szCs w:val="20"/>
                <w:lang w:eastAsia="pl-PL"/>
              </w:rPr>
            </w:pPr>
          </w:p>
        </w:tc>
      </w:tr>
      <w:tr w:rsidR="004E0F9A" w:rsidRPr="005F313D" w14:paraId="44C3C7B7" w14:textId="77777777" w:rsidTr="008805F1">
        <w:tc>
          <w:tcPr>
            <w:tcW w:w="9519" w:type="dxa"/>
            <w:tcBorders>
              <w:top w:val="dashSmallGap" w:sz="4" w:space="0" w:color="auto"/>
            </w:tcBorders>
          </w:tcPr>
          <w:p w14:paraId="01F8E708" w14:textId="77777777" w:rsidR="004E0F9A" w:rsidRPr="005F313D" w:rsidRDefault="004E0F9A" w:rsidP="008805F1">
            <w:pPr>
              <w:widowControl w:val="0"/>
              <w:tabs>
                <w:tab w:val="left" w:pos="564"/>
                <w:tab w:val="left" w:pos="1560"/>
              </w:tabs>
              <w:snapToGrid w:val="0"/>
              <w:spacing w:after="0" w:line="240" w:lineRule="auto"/>
              <w:jc w:val="center"/>
              <w:rPr>
                <w:rFonts w:cstheme="minorHAnsi"/>
                <w:bCs/>
                <w:i/>
                <w:sz w:val="20"/>
                <w:szCs w:val="20"/>
                <w:lang w:eastAsia="pl-PL"/>
              </w:rPr>
            </w:pPr>
            <w:r w:rsidRPr="005F313D">
              <w:rPr>
                <w:rFonts w:cstheme="minorHAnsi"/>
                <w:b/>
                <w:bCs/>
                <w:i/>
                <w:sz w:val="20"/>
                <w:szCs w:val="20"/>
                <w:lang w:eastAsia="pl-PL"/>
              </w:rPr>
              <w:lastRenderedPageBreak/>
              <w:t>(imię i nazwisko pełnomocnika)</w:t>
            </w:r>
          </w:p>
        </w:tc>
      </w:tr>
    </w:tbl>
    <w:p w14:paraId="25D19EF6" w14:textId="77777777" w:rsidR="004E0F9A" w:rsidRPr="005F313D" w:rsidRDefault="004E0F9A" w:rsidP="004E0F9A">
      <w:pPr>
        <w:widowControl w:val="0"/>
        <w:tabs>
          <w:tab w:val="left" w:pos="564"/>
          <w:tab w:val="left" w:pos="1560"/>
        </w:tabs>
        <w:snapToGrid w:val="0"/>
        <w:spacing w:after="0"/>
        <w:jc w:val="both"/>
        <w:rPr>
          <w:rFonts w:cstheme="minorHAnsi"/>
          <w:b/>
          <w:bCs/>
          <w:i/>
          <w:sz w:val="20"/>
          <w:szCs w:val="20"/>
          <w:lang w:eastAsia="pl-PL"/>
        </w:rPr>
      </w:pPr>
      <w:r w:rsidRPr="005F313D">
        <w:rPr>
          <w:rFonts w:cstheme="minorHAnsi"/>
          <w:b/>
          <w:bCs/>
          <w:i/>
          <w:sz w:val="20"/>
          <w:szCs w:val="20"/>
          <w:lang w:eastAsia="pl-PL"/>
        </w:rPr>
        <w:t>Pełnomocnictwo należy załączyć do oferty.</w:t>
      </w:r>
    </w:p>
    <w:p w14:paraId="75CC07EC" w14:textId="77777777" w:rsidR="004E0F9A" w:rsidRPr="005F313D" w:rsidRDefault="004E0F9A" w:rsidP="004E0F9A">
      <w:pPr>
        <w:widowControl w:val="0"/>
        <w:tabs>
          <w:tab w:val="left" w:pos="564"/>
          <w:tab w:val="left" w:pos="1560"/>
        </w:tabs>
        <w:snapToGrid w:val="0"/>
        <w:spacing w:after="0"/>
        <w:ind w:left="720"/>
        <w:jc w:val="both"/>
        <w:rPr>
          <w:rFonts w:cstheme="minorHAnsi"/>
          <w:b/>
          <w:bCs/>
          <w:i/>
          <w:sz w:val="20"/>
          <w:szCs w:val="20"/>
          <w:lang w:eastAsia="pl-PL"/>
        </w:rPr>
      </w:pPr>
    </w:p>
    <w:p w14:paraId="2F58F0A8" w14:textId="77777777" w:rsidR="004E0F9A" w:rsidRPr="005F313D" w:rsidRDefault="004E0F9A" w:rsidP="004E0F9A">
      <w:pPr>
        <w:widowControl w:val="0"/>
        <w:tabs>
          <w:tab w:val="left" w:pos="564"/>
          <w:tab w:val="left" w:pos="1560"/>
        </w:tabs>
        <w:snapToGrid w:val="0"/>
        <w:spacing w:after="0"/>
        <w:jc w:val="both"/>
        <w:rPr>
          <w:rFonts w:cstheme="minorHAnsi"/>
          <w:lang w:eastAsia="pl-PL"/>
        </w:rPr>
      </w:pPr>
      <w:r w:rsidRPr="005F313D">
        <w:rPr>
          <w:rFonts w:cstheme="minorHAnsi"/>
          <w:lang w:eastAsia="pl-PL"/>
        </w:rPr>
        <w:t>Wszelką korespondencję w sprawie niniejszego zamówienia dotyczącą Wykonawców wspólnie ubiegających się o udzielenie zamówienia należy kierować na poniższy adres:</w:t>
      </w:r>
    </w:p>
    <w:tbl>
      <w:tblPr>
        <w:tblW w:w="9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5"/>
        <w:gridCol w:w="7464"/>
      </w:tblGrid>
      <w:tr w:rsidR="004E0F9A" w:rsidRPr="005F313D" w14:paraId="26F660F5" w14:textId="77777777" w:rsidTr="008805F1">
        <w:trPr>
          <w:trHeight w:val="833"/>
        </w:trPr>
        <w:tc>
          <w:tcPr>
            <w:tcW w:w="2135" w:type="dxa"/>
          </w:tcPr>
          <w:p w14:paraId="021523B1" w14:textId="77777777" w:rsidR="004E0F9A" w:rsidRPr="005F313D" w:rsidRDefault="004E0F9A" w:rsidP="008805F1">
            <w:pPr>
              <w:widowControl w:val="0"/>
              <w:tabs>
                <w:tab w:val="left" w:pos="564"/>
                <w:tab w:val="left" w:pos="1560"/>
              </w:tabs>
              <w:snapToGrid w:val="0"/>
              <w:spacing w:after="0" w:line="240" w:lineRule="auto"/>
              <w:rPr>
                <w:rFonts w:cstheme="minorHAnsi"/>
                <w:bCs/>
                <w:sz w:val="20"/>
                <w:szCs w:val="20"/>
                <w:lang w:eastAsia="pl-PL"/>
              </w:rPr>
            </w:pPr>
            <w:r w:rsidRPr="005F313D">
              <w:rPr>
                <w:rFonts w:cstheme="minorHAnsi"/>
                <w:b/>
                <w:bCs/>
                <w:sz w:val="20"/>
                <w:szCs w:val="20"/>
                <w:lang w:eastAsia="pl-PL"/>
              </w:rPr>
              <w:t>Imię i nazwisko osoby do kontaktu:</w:t>
            </w:r>
          </w:p>
        </w:tc>
        <w:tc>
          <w:tcPr>
            <w:tcW w:w="7464" w:type="dxa"/>
          </w:tcPr>
          <w:p w14:paraId="0006FBCC" w14:textId="77777777" w:rsidR="004E0F9A" w:rsidRPr="005F313D" w:rsidRDefault="004E0F9A" w:rsidP="008805F1">
            <w:pPr>
              <w:widowControl w:val="0"/>
              <w:tabs>
                <w:tab w:val="left" w:pos="564"/>
                <w:tab w:val="left" w:pos="1560"/>
              </w:tabs>
              <w:snapToGrid w:val="0"/>
              <w:spacing w:after="0" w:line="240" w:lineRule="auto"/>
              <w:rPr>
                <w:rFonts w:cstheme="minorHAnsi"/>
                <w:bCs/>
                <w:sz w:val="20"/>
                <w:szCs w:val="20"/>
                <w:lang w:eastAsia="pl-PL"/>
              </w:rPr>
            </w:pPr>
          </w:p>
        </w:tc>
      </w:tr>
      <w:tr w:rsidR="004E0F9A" w:rsidRPr="005F313D" w14:paraId="19C0C950" w14:textId="77777777" w:rsidTr="008805F1">
        <w:trPr>
          <w:trHeight w:val="404"/>
        </w:trPr>
        <w:tc>
          <w:tcPr>
            <w:tcW w:w="2135" w:type="dxa"/>
          </w:tcPr>
          <w:p w14:paraId="54F2690B" w14:textId="77777777" w:rsidR="004E0F9A" w:rsidRPr="005F313D" w:rsidRDefault="004E0F9A" w:rsidP="008805F1">
            <w:pPr>
              <w:widowControl w:val="0"/>
              <w:tabs>
                <w:tab w:val="left" w:pos="564"/>
                <w:tab w:val="left" w:pos="1560"/>
              </w:tabs>
              <w:snapToGrid w:val="0"/>
              <w:spacing w:after="0"/>
              <w:jc w:val="both"/>
              <w:rPr>
                <w:rFonts w:cstheme="minorHAnsi"/>
                <w:bCs/>
                <w:sz w:val="20"/>
                <w:szCs w:val="20"/>
                <w:lang w:eastAsia="pl-PL"/>
              </w:rPr>
            </w:pPr>
            <w:r w:rsidRPr="005F313D">
              <w:rPr>
                <w:rFonts w:cstheme="minorHAnsi"/>
                <w:b/>
                <w:bCs/>
                <w:sz w:val="20"/>
                <w:szCs w:val="20"/>
                <w:lang w:eastAsia="pl-PL"/>
              </w:rPr>
              <w:t>Adres:</w:t>
            </w:r>
          </w:p>
        </w:tc>
        <w:tc>
          <w:tcPr>
            <w:tcW w:w="7464" w:type="dxa"/>
          </w:tcPr>
          <w:p w14:paraId="72B4B641" w14:textId="77777777" w:rsidR="004E0F9A" w:rsidRPr="005F313D" w:rsidRDefault="004E0F9A" w:rsidP="008805F1">
            <w:pPr>
              <w:widowControl w:val="0"/>
              <w:tabs>
                <w:tab w:val="left" w:pos="564"/>
                <w:tab w:val="left" w:pos="1560"/>
              </w:tabs>
              <w:snapToGrid w:val="0"/>
              <w:spacing w:after="0" w:line="240" w:lineRule="auto"/>
              <w:rPr>
                <w:rFonts w:cstheme="minorHAnsi"/>
                <w:bCs/>
                <w:sz w:val="20"/>
                <w:szCs w:val="20"/>
                <w:lang w:eastAsia="pl-PL"/>
              </w:rPr>
            </w:pPr>
          </w:p>
        </w:tc>
      </w:tr>
      <w:tr w:rsidR="004E0F9A" w:rsidRPr="005F313D" w14:paraId="4D4E6C99" w14:textId="77777777" w:rsidTr="008805F1">
        <w:trPr>
          <w:trHeight w:val="495"/>
        </w:trPr>
        <w:tc>
          <w:tcPr>
            <w:tcW w:w="2135" w:type="dxa"/>
          </w:tcPr>
          <w:p w14:paraId="13F7B28B" w14:textId="77777777" w:rsidR="004E0F9A" w:rsidRPr="005F313D" w:rsidRDefault="004E0F9A" w:rsidP="008805F1">
            <w:pPr>
              <w:widowControl w:val="0"/>
              <w:tabs>
                <w:tab w:val="left" w:pos="564"/>
                <w:tab w:val="left" w:pos="1560"/>
              </w:tabs>
              <w:snapToGrid w:val="0"/>
              <w:spacing w:after="0"/>
              <w:jc w:val="both"/>
              <w:rPr>
                <w:rFonts w:cstheme="minorHAnsi"/>
                <w:bCs/>
                <w:sz w:val="20"/>
                <w:szCs w:val="20"/>
                <w:lang w:eastAsia="pl-PL"/>
              </w:rPr>
            </w:pPr>
            <w:r w:rsidRPr="005F313D">
              <w:rPr>
                <w:rFonts w:cstheme="minorHAnsi"/>
                <w:b/>
                <w:bCs/>
                <w:sz w:val="20"/>
                <w:szCs w:val="20"/>
                <w:lang w:eastAsia="pl-PL"/>
              </w:rPr>
              <w:t>Nr telefonu:</w:t>
            </w:r>
          </w:p>
        </w:tc>
        <w:tc>
          <w:tcPr>
            <w:tcW w:w="7464" w:type="dxa"/>
          </w:tcPr>
          <w:p w14:paraId="208945FB" w14:textId="77777777" w:rsidR="004E0F9A" w:rsidRPr="005F313D" w:rsidRDefault="004E0F9A" w:rsidP="008805F1">
            <w:pPr>
              <w:widowControl w:val="0"/>
              <w:tabs>
                <w:tab w:val="left" w:pos="564"/>
                <w:tab w:val="left" w:pos="1560"/>
              </w:tabs>
              <w:snapToGrid w:val="0"/>
              <w:spacing w:after="0" w:line="240" w:lineRule="auto"/>
              <w:rPr>
                <w:rFonts w:cstheme="minorHAnsi"/>
                <w:bCs/>
                <w:sz w:val="20"/>
                <w:szCs w:val="20"/>
                <w:lang w:eastAsia="pl-PL"/>
              </w:rPr>
            </w:pPr>
          </w:p>
        </w:tc>
      </w:tr>
      <w:tr w:rsidR="004E0F9A" w:rsidRPr="005F313D" w14:paraId="60D1E981" w14:textId="77777777" w:rsidTr="008805F1">
        <w:trPr>
          <w:trHeight w:val="495"/>
        </w:trPr>
        <w:tc>
          <w:tcPr>
            <w:tcW w:w="2135" w:type="dxa"/>
          </w:tcPr>
          <w:p w14:paraId="54A90F2F" w14:textId="77777777" w:rsidR="004E0F9A" w:rsidRPr="005F313D" w:rsidRDefault="004E0F9A" w:rsidP="008805F1">
            <w:pPr>
              <w:widowControl w:val="0"/>
              <w:tabs>
                <w:tab w:val="left" w:pos="564"/>
                <w:tab w:val="left" w:pos="1560"/>
              </w:tabs>
              <w:snapToGrid w:val="0"/>
              <w:spacing w:after="0"/>
              <w:jc w:val="both"/>
              <w:rPr>
                <w:rFonts w:cstheme="minorHAnsi"/>
                <w:bCs/>
                <w:sz w:val="20"/>
                <w:szCs w:val="20"/>
                <w:lang w:eastAsia="pl-PL"/>
              </w:rPr>
            </w:pPr>
            <w:r w:rsidRPr="005F313D">
              <w:rPr>
                <w:rFonts w:cstheme="minorHAnsi"/>
                <w:b/>
                <w:bCs/>
                <w:sz w:val="20"/>
                <w:szCs w:val="20"/>
                <w:lang w:eastAsia="pl-PL"/>
              </w:rPr>
              <w:t>e-mail:</w:t>
            </w:r>
          </w:p>
        </w:tc>
        <w:tc>
          <w:tcPr>
            <w:tcW w:w="7464" w:type="dxa"/>
          </w:tcPr>
          <w:p w14:paraId="74B86399" w14:textId="77777777" w:rsidR="004E0F9A" w:rsidRPr="005F313D" w:rsidRDefault="004E0F9A" w:rsidP="008805F1">
            <w:pPr>
              <w:widowControl w:val="0"/>
              <w:tabs>
                <w:tab w:val="left" w:pos="564"/>
                <w:tab w:val="left" w:pos="1560"/>
              </w:tabs>
              <w:snapToGrid w:val="0"/>
              <w:spacing w:after="0" w:line="240" w:lineRule="auto"/>
              <w:rPr>
                <w:rFonts w:cstheme="minorHAnsi"/>
                <w:bCs/>
                <w:sz w:val="20"/>
                <w:szCs w:val="20"/>
                <w:lang w:eastAsia="pl-PL"/>
              </w:rPr>
            </w:pPr>
          </w:p>
        </w:tc>
      </w:tr>
    </w:tbl>
    <w:p w14:paraId="6FF7DCB1" w14:textId="77777777" w:rsidR="004E0F9A" w:rsidRPr="005F313D" w:rsidRDefault="004E0F9A" w:rsidP="004E0F9A">
      <w:pPr>
        <w:widowControl w:val="0"/>
        <w:tabs>
          <w:tab w:val="left" w:pos="0"/>
          <w:tab w:val="left" w:pos="1560"/>
        </w:tabs>
        <w:suppressAutoHyphens/>
        <w:snapToGrid w:val="0"/>
        <w:spacing w:after="0"/>
        <w:jc w:val="both"/>
        <w:rPr>
          <w:rFonts w:cstheme="minorHAnsi"/>
          <w:lang w:eastAsia="pl-PL"/>
        </w:rPr>
      </w:pPr>
    </w:p>
    <w:p w14:paraId="12DA628C" w14:textId="3F5AB887" w:rsidR="004E0F9A" w:rsidRPr="009500B5" w:rsidRDefault="004E0F9A" w:rsidP="00822CB9">
      <w:pPr>
        <w:pStyle w:val="Akapitzlist"/>
        <w:numPr>
          <w:ilvl w:val="0"/>
          <w:numId w:val="48"/>
        </w:numPr>
        <w:spacing w:after="160" w:line="259" w:lineRule="auto"/>
        <w:jc w:val="both"/>
        <w:rPr>
          <w:rFonts w:eastAsia="Times New Roman" w:cstheme="minorHAnsi"/>
          <w:lang w:eastAsia="pl-PL"/>
        </w:rPr>
      </w:pPr>
      <w:r w:rsidRPr="00B55388">
        <w:rPr>
          <w:rFonts w:eastAsia="Times New Roman" w:cstheme="minorHAnsi"/>
          <w:lang w:eastAsia="pl-PL"/>
        </w:rPr>
        <w:t>Oświadczamy, że nie będziemy wykonywać zamówienia z udziałem podwykonawców, dostawców lub podmiotów, na których zdolności polega się, o których mowa w art. 5k rozporządzenia Rady (UE) nr 833/2014 z dnia 31 lipca 2014 r. dotyczącego środków ograniczających w związku z</w:t>
      </w:r>
      <w:r w:rsidR="00A67E7A">
        <w:rPr>
          <w:rFonts w:eastAsia="Times New Roman" w:cstheme="minorHAnsi"/>
          <w:lang w:eastAsia="pl-PL"/>
        </w:rPr>
        <w:t> </w:t>
      </w:r>
      <w:r w:rsidRPr="00B55388">
        <w:rPr>
          <w:rFonts w:eastAsia="Times New Roman" w:cstheme="minorHAnsi"/>
          <w:lang w:eastAsia="pl-PL"/>
        </w:rPr>
        <w:t>działaniami Rosji destabilizującymi sytuację na Ukrainie, w przypadku, gdy przypada na nich ponad 10% wartości zamówienia.</w:t>
      </w:r>
    </w:p>
    <w:p w14:paraId="5F034C3B" w14:textId="549CC9ED" w:rsidR="004E0F9A" w:rsidRPr="00B55388" w:rsidRDefault="004E0F9A" w:rsidP="00822CB9">
      <w:pPr>
        <w:pStyle w:val="Akapitzlist"/>
        <w:numPr>
          <w:ilvl w:val="0"/>
          <w:numId w:val="48"/>
        </w:numPr>
        <w:spacing w:after="160" w:line="259" w:lineRule="auto"/>
        <w:jc w:val="both"/>
        <w:rPr>
          <w:rFonts w:eastAsia="Times New Roman" w:cstheme="minorHAnsi"/>
          <w:lang w:eastAsia="pl-PL"/>
        </w:rPr>
      </w:pPr>
      <w:r w:rsidRPr="00B55388">
        <w:rPr>
          <w:rFonts w:eastAsia="Times New Roman" w:cstheme="minorHAnsi"/>
          <w:lang w:eastAsia="pl-PL"/>
        </w:rPr>
        <w:t>Informujemy, że umocowanie do podpisania oferty/do podpisania innych oświadczeń lub dokumentów składanych wraz z ofertą wynika z dokumentu, który Zamawiający może pobrać z</w:t>
      </w:r>
      <w:r w:rsidR="005E2B7E">
        <w:rPr>
          <w:rFonts w:eastAsia="Times New Roman" w:cstheme="minorHAnsi"/>
          <w:lang w:eastAsia="pl-PL"/>
        </w:rPr>
        <w:t> </w:t>
      </w:r>
      <w:r w:rsidRPr="00B55388">
        <w:rPr>
          <w:rFonts w:eastAsia="Times New Roman" w:cstheme="minorHAnsi"/>
          <w:lang w:eastAsia="pl-PL"/>
        </w:rPr>
        <w:t>bezpłatnej i ogólnodostępnej bazy danych:</w:t>
      </w:r>
    </w:p>
    <w:p w14:paraId="1C905631" w14:textId="77777777" w:rsidR="004E0F9A" w:rsidRPr="00B55388" w:rsidRDefault="004E0F9A" w:rsidP="004E0F9A">
      <w:pPr>
        <w:pStyle w:val="Akapitzlist"/>
        <w:ind w:left="360"/>
        <w:jc w:val="both"/>
        <w:rPr>
          <w:rFonts w:eastAsia="Times New Roman" w:cstheme="minorHAnsi"/>
          <w:lang w:eastAsia="pl-PL"/>
        </w:rPr>
      </w:pPr>
    </w:p>
    <w:p w14:paraId="684758B6" w14:textId="77777777" w:rsidR="004E0F9A" w:rsidRPr="001A509C" w:rsidRDefault="004E0F9A" w:rsidP="004E0F9A">
      <w:pPr>
        <w:pStyle w:val="Akapitzlist"/>
        <w:ind w:left="1060" w:firstLine="300"/>
        <w:rPr>
          <w:rFonts w:cstheme="minorHAnsi"/>
          <w:b/>
          <w:bCs/>
        </w:rPr>
      </w:pPr>
      <w:r>
        <w:rPr>
          <w:rFonts w:cstheme="minorHAnsi"/>
          <w:b/>
          <w:bCs/>
        </w:rPr>
        <w:sym w:font="Wingdings" w:char="F0A8"/>
      </w:r>
      <w:r>
        <w:rPr>
          <w:rFonts w:cstheme="minorHAnsi"/>
          <w:b/>
          <w:bCs/>
        </w:rPr>
        <w:t xml:space="preserve"> </w:t>
      </w:r>
      <w:hyperlink r:id="rId8" w:history="1">
        <w:r w:rsidRPr="001A509C">
          <w:rPr>
            <w:rStyle w:val="Hipercze"/>
            <w:rFonts w:cstheme="minorHAnsi"/>
            <w:b/>
            <w:bCs/>
          </w:rPr>
          <w:t>https://ems.ms.gov.pl</w:t>
        </w:r>
      </w:hyperlink>
      <w:r w:rsidRPr="001A509C">
        <w:rPr>
          <w:rFonts w:cstheme="minorHAnsi"/>
          <w:b/>
          <w:bCs/>
        </w:rPr>
        <w:t xml:space="preserve"> </w:t>
      </w:r>
    </w:p>
    <w:p w14:paraId="14231FD4" w14:textId="77777777" w:rsidR="004E0F9A" w:rsidRPr="001A509C" w:rsidRDefault="004E0F9A" w:rsidP="004E0F9A">
      <w:pPr>
        <w:pStyle w:val="Akapitzlist"/>
        <w:ind w:left="1060" w:firstLine="300"/>
        <w:rPr>
          <w:rFonts w:cstheme="minorHAnsi"/>
          <w:b/>
          <w:bCs/>
        </w:rPr>
      </w:pPr>
    </w:p>
    <w:p w14:paraId="2288B619" w14:textId="77777777" w:rsidR="004E0F9A" w:rsidRPr="001A509C" w:rsidRDefault="004E0F9A" w:rsidP="004E0F9A">
      <w:pPr>
        <w:pStyle w:val="Akapitzlist"/>
        <w:ind w:left="1060" w:firstLine="300"/>
        <w:rPr>
          <w:rFonts w:cstheme="minorHAnsi"/>
          <w:b/>
          <w:bCs/>
        </w:rPr>
      </w:pPr>
      <w:r w:rsidRPr="001A509C">
        <w:rPr>
          <w:rFonts w:cstheme="minorHAnsi"/>
          <w:b/>
          <w:bCs/>
        </w:rPr>
        <w:sym w:font="Wingdings" w:char="F0A8"/>
      </w:r>
      <w:r w:rsidRPr="001A509C">
        <w:rPr>
          <w:rFonts w:cstheme="minorHAnsi"/>
          <w:b/>
          <w:bCs/>
        </w:rPr>
        <w:t xml:space="preserve"> </w:t>
      </w:r>
      <w:hyperlink r:id="rId9" w:history="1">
        <w:r w:rsidRPr="001A509C">
          <w:rPr>
            <w:rStyle w:val="Hipercze"/>
            <w:rFonts w:cstheme="minorHAnsi"/>
            <w:b/>
            <w:bCs/>
          </w:rPr>
          <w:t>https://prod.ceidg.gov.pl</w:t>
        </w:r>
      </w:hyperlink>
      <w:r w:rsidRPr="001A509C">
        <w:rPr>
          <w:rFonts w:cstheme="minorHAnsi"/>
          <w:b/>
          <w:bCs/>
        </w:rPr>
        <w:t xml:space="preserve"> </w:t>
      </w:r>
    </w:p>
    <w:p w14:paraId="71BEABC1" w14:textId="77777777" w:rsidR="004E0F9A" w:rsidRDefault="004E0F9A" w:rsidP="004E0F9A">
      <w:pPr>
        <w:pStyle w:val="normalny1"/>
        <w:spacing w:before="0" w:after="0" w:line="240" w:lineRule="auto"/>
        <w:ind w:left="0" w:firstLine="0"/>
        <w:contextualSpacing/>
        <w:rPr>
          <w:b w:val="0"/>
          <w:bCs/>
          <w:sz w:val="20"/>
          <w:szCs w:val="20"/>
        </w:rPr>
      </w:pPr>
      <w:r w:rsidRPr="00B55388">
        <w:rPr>
          <w:b w:val="0"/>
          <w:bCs/>
          <w:sz w:val="20"/>
          <w:szCs w:val="20"/>
        </w:rPr>
        <w:t>(należy zaznaczyć właściwe)</w:t>
      </w:r>
    </w:p>
    <w:p w14:paraId="3AD000AD" w14:textId="77777777" w:rsidR="004E0F9A" w:rsidRPr="0005143E" w:rsidRDefault="004E0F9A" w:rsidP="004E0F9A">
      <w:pPr>
        <w:pStyle w:val="normalny1"/>
        <w:spacing w:before="0" w:after="0" w:line="240" w:lineRule="auto"/>
        <w:ind w:left="0" w:firstLine="0"/>
        <w:contextualSpacing/>
        <w:rPr>
          <w:b w:val="0"/>
          <w:bCs/>
          <w:sz w:val="20"/>
          <w:szCs w:val="20"/>
        </w:rPr>
      </w:pPr>
      <w:r w:rsidRPr="005F313D">
        <w:rPr>
          <w:rFonts w:eastAsia="Times New Roman"/>
          <w:bCs/>
          <w:i/>
          <w:sz w:val="20"/>
          <w:szCs w:val="20"/>
          <w:lang w:eastAsia="pl-PL"/>
        </w:rPr>
        <w:t>Świadomi odpowiedzialności karnej (z art. 297 k.k.) oświadczamy, że załączone do oferty dokumenty opisują stan prawny i faktyczny, aktualny na dzień złożenia oferty.</w:t>
      </w:r>
    </w:p>
    <w:p w14:paraId="58B6C689" w14:textId="77777777" w:rsidR="004E0F9A" w:rsidRDefault="004E0F9A" w:rsidP="004E0F9A">
      <w:pPr>
        <w:pStyle w:val="normalny1"/>
        <w:spacing w:before="0" w:after="0" w:line="240" w:lineRule="auto"/>
        <w:ind w:left="0" w:firstLine="0"/>
        <w:contextualSpacing/>
        <w:rPr>
          <w:rFonts w:eastAsia="Times New Roman"/>
          <w:i/>
          <w:color w:val="0070C0"/>
          <w:sz w:val="20"/>
          <w:szCs w:val="20"/>
        </w:rPr>
      </w:pPr>
    </w:p>
    <w:p w14:paraId="76EB5FDD" w14:textId="77777777" w:rsidR="004E0F9A" w:rsidRPr="0005143E" w:rsidRDefault="004E0F9A" w:rsidP="004E0F9A">
      <w:pPr>
        <w:pStyle w:val="normalny1"/>
        <w:spacing w:before="0" w:after="0" w:line="240" w:lineRule="auto"/>
        <w:ind w:left="0" w:firstLine="0"/>
        <w:contextualSpacing/>
        <w:rPr>
          <w:b w:val="0"/>
          <w:bCs/>
          <w:sz w:val="20"/>
          <w:szCs w:val="20"/>
        </w:rPr>
      </w:pPr>
      <w:r w:rsidRPr="001A4D0A">
        <w:rPr>
          <w:rFonts w:eastAsia="Times New Roman"/>
          <w:i/>
          <w:color w:val="0070C0"/>
          <w:sz w:val="20"/>
          <w:szCs w:val="20"/>
        </w:rPr>
        <w:t>Uwaga!</w:t>
      </w:r>
    </w:p>
    <w:p w14:paraId="3EC9A948" w14:textId="60260631" w:rsidR="004E0F9A" w:rsidRPr="00057DC1" w:rsidRDefault="0011285E" w:rsidP="004E0F9A">
      <w:pPr>
        <w:spacing w:after="0" w:line="240" w:lineRule="auto"/>
        <w:contextualSpacing/>
        <w:jc w:val="both"/>
        <w:rPr>
          <w:rFonts w:cstheme="minorHAnsi"/>
          <w:b/>
          <w:i/>
          <w:sz w:val="20"/>
          <w:szCs w:val="20"/>
        </w:rPr>
      </w:pPr>
      <w:r>
        <w:rPr>
          <w:rFonts w:cstheme="minorHAnsi"/>
          <w:b/>
          <w:i/>
          <w:sz w:val="20"/>
          <w:szCs w:val="20"/>
        </w:rPr>
        <w:t>Formularz</w:t>
      </w:r>
      <w:r w:rsidR="004E0F9A" w:rsidRPr="00057DC1">
        <w:rPr>
          <w:rFonts w:cstheme="minorHAnsi"/>
          <w:b/>
          <w:i/>
          <w:sz w:val="20"/>
          <w:szCs w:val="20"/>
        </w:rPr>
        <w:t xml:space="preserve"> po wypełnieniu należy podpisać kwalifikowanym podpisem elektronicznym lub podpisem zaufanym lub podpisem osobistym przez osobę(y) upoważnioną do reprezentowania wykonawcy/wykonawców występujących wspólnie, zgodnie z:</w:t>
      </w:r>
    </w:p>
    <w:p w14:paraId="596FFCB5" w14:textId="3F2D51A4" w:rsidR="004E0F9A" w:rsidRPr="00057DC1" w:rsidRDefault="004E0F9A" w:rsidP="004E0F9A">
      <w:pPr>
        <w:spacing w:after="0" w:line="240" w:lineRule="auto"/>
        <w:jc w:val="both"/>
        <w:rPr>
          <w:rFonts w:cstheme="minorHAnsi"/>
          <w:b/>
          <w:i/>
          <w:sz w:val="20"/>
          <w:szCs w:val="20"/>
        </w:rPr>
      </w:pPr>
      <w:r w:rsidRPr="00057DC1">
        <w:rPr>
          <w:rFonts w:cstheme="minorHAnsi"/>
          <w:b/>
          <w:i/>
          <w:sz w:val="20"/>
          <w:szCs w:val="20"/>
        </w:rPr>
        <w:t>zapisami w dokumencie stwierdzającym status prawny wykonawcy/wykonawców występujących wspólnie (odpis z właściwego rejestru lub z centralnej ewidencji i informacji o działalności gospodarczej), lub/i pełnomocnictwem(</w:t>
      </w:r>
      <w:proofErr w:type="spellStart"/>
      <w:r w:rsidRPr="00057DC1">
        <w:rPr>
          <w:rFonts w:cstheme="minorHAnsi"/>
          <w:b/>
          <w:i/>
          <w:sz w:val="20"/>
          <w:szCs w:val="20"/>
        </w:rPr>
        <w:t>ami</w:t>
      </w:r>
      <w:proofErr w:type="spellEnd"/>
      <w:r w:rsidRPr="00057DC1">
        <w:rPr>
          <w:rFonts w:cstheme="minorHAnsi"/>
          <w:b/>
          <w:i/>
          <w:sz w:val="20"/>
          <w:szCs w:val="20"/>
        </w:rPr>
        <w:t>) wchodzącym(i) w skład oferty i złożyć zgodnie z wymaganiami SWZ.</w:t>
      </w:r>
    </w:p>
    <w:bookmarkEnd w:id="0"/>
    <w:p w14:paraId="36E4F4ED" w14:textId="77777777" w:rsidR="004E0F9A" w:rsidRDefault="004E0F9A" w:rsidP="00F25748">
      <w:pPr>
        <w:tabs>
          <w:tab w:val="left" w:pos="3870"/>
        </w:tabs>
      </w:pPr>
    </w:p>
    <w:p w14:paraId="46F9F80B" w14:textId="77777777" w:rsidR="00394ACD" w:rsidRDefault="00394ACD" w:rsidP="00F25748">
      <w:pPr>
        <w:tabs>
          <w:tab w:val="left" w:pos="3870"/>
        </w:tabs>
      </w:pPr>
    </w:p>
    <w:p w14:paraId="653957D1" w14:textId="77777777" w:rsidR="00394ACD" w:rsidRDefault="00394ACD" w:rsidP="00F25748">
      <w:pPr>
        <w:tabs>
          <w:tab w:val="left" w:pos="3870"/>
        </w:tabs>
      </w:pPr>
    </w:p>
    <w:p w14:paraId="43C93CFE" w14:textId="77777777" w:rsidR="00394ACD" w:rsidRDefault="00394ACD" w:rsidP="00F25748">
      <w:pPr>
        <w:tabs>
          <w:tab w:val="left" w:pos="3870"/>
        </w:tabs>
      </w:pPr>
    </w:p>
    <w:p w14:paraId="60A79B7A" w14:textId="77777777" w:rsidR="00A67E7A" w:rsidRDefault="00A67E7A" w:rsidP="00F25748">
      <w:pPr>
        <w:tabs>
          <w:tab w:val="left" w:pos="3870"/>
        </w:tabs>
      </w:pPr>
    </w:p>
    <w:p w14:paraId="18B2528E" w14:textId="77777777" w:rsidR="00394ACD" w:rsidRDefault="00394ACD" w:rsidP="00F25748">
      <w:pPr>
        <w:tabs>
          <w:tab w:val="left" w:pos="3870"/>
        </w:tabs>
      </w:pPr>
    </w:p>
    <w:p w14:paraId="192C555C" w14:textId="77777777" w:rsidR="00075DDA" w:rsidRDefault="00075DDA" w:rsidP="00F25748">
      <w:pPr>
        <w:tabs>
          <w:tab w:val="left" w:pos="3870"/>
        </w:tabs>
      </w:pPr>
    </w:p>
    <w:p w14:paraId="2FCB925E" w14:textId="5C8AD1B3" w:rsidR="0011285E" w:rsidRPr="005F313D" w:rsidRDefault="0011285E" w:rsidP="0011285E">
      <w:pPr>
        <w:suppressAutoHyphens/>
        <w:spacing w:after="0" w:line="240" w:lineRule="auto"/>
        <w:jc w:val="right"/>
        <w:rPr>
          <w:rFonts w:cstheme="minorHAnsi"/>
          <w:lang w:eastAsia="ar-SA"/>
        </w:rPr>
      </w:pPr>
      <w:bookmarkStart w:id="6" w:name="_Hlk66797874"/>
      <w:r w:rsidRPr="005F313D">
        <w:rPr>
          <w:rFonts w:cstheme="minorHAnsi"/>
          <w:lang w:eastAsia="ar-SA"/>
        </w:rPr>
        <w:lastRenderedPageBreak/>
        <w:t xml:space="preserve">Załącznik nr </w:t>
      </w:r>
      <w:r w:rsidR="00C63A6D">
        <w:rPr>
          <w:rFonts w:cstheme="minorHAnsi"/>
          <w:lang w:eastAsia="ar-SA"/>
        </w:rPr>
        <w:t>2</w:t>
      </w:r>
      <w:r w:rsidRPr="005F313D">
        <w:rPr>
          <w:rFonts w:cstheme="minorHAnsi"/>
          <w:lang w:eastAsia="ar-SA"/>
        </w:rPr>
        <w:t xml:space="preserve"> do SWZ</w:t>
      </w:r>
    </w:p>
    <w:p w14:paraId="2FBAF651" w14:textId="77777777" w:rsidR="0011285E" w:rsidRPr="005F313D" w:rsidRDefault="0011285E" w:rsidP="0011285E">
      <w:pPr>
        <w:suppressAutoHyphens/>
        <w:spacing w:after="0" w:line="240" w:lineRule="auto"/>
        <w:jc w:val="right"/>
        <w:rPr>
          <w:rFonts w:cstheme="minorHAnsi"/>
          <w:u w:val="single"/>
          <w:lang w:eastAsia="ar-SA"/>
        </w:rPr>
      </w:pPr>
    </w:p>
    <w:p w14:paraId="3B325413" w14:textId="77777777" w:rsidR="002A702A" w:rsidRPr="005F313D" w:rsidRDefault="002A702A" w:rsidP="002A702A">
      <w:pPr>
        <w:suppressAutoHyphens/>
        <w:spacing w:after="0" w:line="240" w:lineRule="auto"/>
        <w:ind w:left="1418" w:firstLine="709"/>
        <w:jc w:val="center"/>
        <w:rPr>
          <w:rFonts w:cstheme="minorHAnsi"/>
          <w:u w:val="single"/>
          <w:lang w:eastAsia="ar-SA"/>
        </w:rPr>
      </w:pPr>
      <w:bookmarkStart w:id="7" w:name="_Hlk67390106"/>
      <w:r w:rsidRPr="005F313D">
        <w:rPr>
          <w:rFonts w:cstheme="minorHAnsi"/>
          <w:u w:val="single"/>
          <w:lang w:eastAsia="ar-SA"/>
        </w:rPr>
        <w:t>Zamawiający:</w:t>
      </w:r>
    </w:p>
    <w:p w14:paraId="14D02789" w14:textId="77777777" w:rsidR="002A702A" w:rsidRPr="005F313D" w:rsidRDefault="002A702A" w:rsidP="002A702A">
      <w:pPr>
        <w:suppressAutoHyphens/>
        <w:spacing w:after="0" w:line="240" w:lineRule="auto"/>
        <w:jc w:val="right"/>
        <w:rPr>
          <w:rFonts w:cstheme="minorHAnsi"/>
          <w:u w:val="single"/>
          <w:lang w:eastAsia="ar-SA"/>
        </w:rPr>
      </w:pPr>
    </w:p>
    <w:p w14:paraId="108962F4" w14:textId="77777777" w:rsidR="002A702A" w:rsidRPr="006507B6" w:rsidRDefault="002A702A" w:rsidP="002A702A">
      <w:pPr>
        <w:suppressAutoHyphens/>
        <w:spacing w:after="0"/>
        <w:ind w:left="4963"/>
        <w:rPr>
          <w:rFonts w:cstheme="minorHAnsi"/>
          <w:b/>
          <w:bCs/>
          <w:lang w:eastAsia="ar-SA"/>
        </w:rPr>
      </w:pPr>
      <w:r w:rsidRPr="006507B6">
        <w:rPr>
          <w:rFonts w:cstheme="minorHAnsi"/>
          <w:b/>
          <w:bCs/>
          <w:lang w:eastAsia="ar-SA"/>
        </w:rPr>
        <w:t>Zespół Szkół Centrum Kształcenia Rolniczego</w:t>
      </w:r>
    </w:p>
    <w:p w14:paraId="01A5D641" w14:textId="77777777" w:rsidR="002A702A" w:rsidRPr="006507B6" w:rsidRDefault="002A702A" w:rsidP="002A702A">
      <w:pPr>
        <w:suppressAutoHyphens/>
        <w:spacing w:after="0"/>
        <w:ind w:left="4963"/>
        <w:rPr>
          <w:rFonts w:cstheme="minorHAnsi"/>
          <w:b/>
          <w:bCs/>
          <w:lang w:eastAsia="ar-SA"/>
        </w:rPr>
      </w:pPr>
      <w:r w:rsidRPr="006507B6">
        <w:rPr>
          <w:rFonts w:cstheme="minorHAnsi"/>
          <w:b/>
          <w:bCs/>
          <w:lang w:eastAsia="ar-SA"/>
        </w:rPr>
        <w:t>im. Jadwigi Dziubińskiej w Golądkowie</w:t>
      </w:r>
    </w:p>
    <w:p w14:paraId="52192426" w14:textId="77777777" w:rsidR="002A702A" w:rsidRPr="006507B6" w:rsidRDefault="002A702A" w:rsidP="002A702A">
      <w:pPr>
        <w:suppressAutoHyphens/>
        <w:spacing w:after="0"/>
        <w:ind w:left="4963"/>
        <w:rPr>
          <w:rFonts w:cstheme="minorHAnsi"/>
          <w:b/>
          <w:bCs/>
          <w:lang w:eastAsia="ar-SA"/>
        </w:rPr>
      </w:pPr>
      <w:r w:rsidRPr="006507B6">
        <w:rPr>
          <w:rFonts w:cstheme="minorHAnsi"/>
          <w:b/>
          <w:bCs/>
          <w:lang w:eastAsia="ar-SA"/>
        </w:rPr>
        <w:t>Golądkowo 41G</w:t>
      </w:r>
    </w:p>
    <w:p w14:paraId="298CA9E9" w14:textId="77777777" w:rsidR="002A702A" w:rsidRPr="006507B6" w:rsidRDefault="002A702A" w:rsidP="002A702A">
      <w:pPr>
        <w:suppressAutoHyphens/>
        <w:spacing w:after="0"/>
        <w:ind w:left="4963"/>
        <w:rPr>
          <w:rFonts w:cstheme="minorHAnsi"/>
          <w:b/>
          <w:bCs/>
          <w:lang w:eastAsia="ar-SA"/>
        </w:rPr>
      </w:pPr>
      <w:r w:rsidRPr="006507B6">
        <w:rPr>
          <w:rFonts w:cstheme="minorHAnsi"/>
          <w:b/>
          <w:bCs/>
          <w:lang w:eastAsia="ar-SA"/>
        </w:rPr>
        <w:t>06-120 Winnica</w:t>
      </w:r>
    </w:p>
    <w:p w14:paraId="1CEBA8EE" w14:textId="77777777" w:rsidR="0011285E" w:rsidRPr="00620FED" w:rsidRDefault="0011285E" w:rsidP="0011285E">
      <w:pPr>
        <w:spacing w:after="0" w:line="360" w:lineRule="auto"/>
        <w:rPr>
          <w:rFonts w:eastAsia="Calibri" w:cstheme="minorHAnsi"/>
        </w:rPr>
      </w:pPr>
      <w:r w:rsidRPr="00620FED">
        <w:rPr>
          <w:rFonts w:eastAsia="Calibri" w:cstheme="minorHAnsi"/>
        </w:rPr>
        <w:t xml:space="preserve">Pełna nazwa Wykonawcy: </w:t>
      </w:r>
    </w:p>
    <w:p w14:paraId="17BC7872" w14:textId="77777777" w:rsidR="0011285E" w:rsidRPr="00620FED" w:rsidRDefault="0011285E" w:rsidP="0011285E">
      <w:pPr>
        <w:spacing w:after="0" w:line="360" w:lineRule="auto"/>
        <w:rPr>
          <w:rFonts w:eastAsia="Calibri" w:cstheme="minorHAnsi"/>
        </w:rPr>
      </w:pPr>
      <w:r w:rsidRPr="00620FED">
        <w:rPr>
          <w:rFonts w:eastAsia="Calibri" w:cstheme="minorHAnsi"/>
        </w:rPr>
        <w:t>......................................................................</w:t>
      </w:r>
    </w:p>
    <w:p w14:paraId="346579EB" w14:textId="77777777" w:rsidR="0011285E" w:rsidRPr="00620FED" w:rsidRDefault="0011285E" w:rsidP="0011285E">
      <w:pPr>
        <w:spacing w:after="0" w:line="360" w:lineRule="auto"/>
        <w:rPr>
          <w:rFonts w:eastAsia="Calibri" w:cstheme="minorHAnsi"/>
        </w:rPr>
      </w:pPr>
      <w:r w:rsidRPr="00620FED">
        <w:rPr>
          <w:rFonts w:eastAsia="Calibri" w:cstheme="minorHAnsi"/>
        </w:rPr>
        <w:t>......................................................................</w:t>
      </w:r>
    </w:p>
    <w:p w14:paraId="3402F14E" w14:textId="77777777" w:rsidR="0011285E" w:rsidRPr="00620FED" w:rsidRDefault="0011285E" w:rsidP="0011285E">
      <w:pPr>
        <w:spacing w:after="0" w:line="360" w:lineRule="auto"/>
        <w:rPr>
          <w:rFonts w:eastAsia="Calibri" w:cstheme="minorHAnsi"/>
        </w:rPr>
      </w:pPr>
      <w:r w:rsidRPr="00620FED">
        <w:rPr>
          <w:rFonts w:eastAsia="Calibri" w:cstheme="minorHAnsi"/>
        </w:rPr>
        <w:t>Adres: ............................................................</w:t>
      </w:r>
    </w:p>
    <w:p w14:paraId="6FF01B5E" w14:textId="77777777" w:rsidR="0011285E" w:rsidRPr="00426BFF" w:rsidRDefault="0011285E" w:rsidP="0011285E">
      <w:pPr>
        <w:spacing w:after="0" w:line="360" w:lineRule="auto"/>
        <w:rPr>
          <w:rFonts w:eastAsia="Calibri" w:cstheme="minorHAnsi"/>
          <w:sz w:val="20"/>
          <w:szCs w:val="20"/>
        </w:rPr>
      </w:pPr>
      <w:r w:rsidRPr="00620FED">
        <w:rPr>
          <w:rFonts w:eastAsia="Calibri" w:cstheme="minorHAnsi"/>
          <w:sz w:val="20"/>
          <w:szCs w:val="20"/>
        </w:rPr>
        <w:tab/>
        <w:t>(kod, miasto, ulica, numer domu)</w:t>
      </w:r>
    </w:p>
    <w:bookmarkEnd w:id="7"/>
    <w:p w14:paraId="6956E3C6" w14:textId="77777777" w:rsidR="0011285E" w:rsidRPr="00620FED" w:rsidRDefault="0011285E" w:rsidP="0011285E">
      <w:pPr>
        <w:suppressAutoHyphens/>
        <w:spacing w:after="0" w:line="240" w:lineRule="auto"/>
        <w:rPr>
          <w:rFonts w:cstheme="minorHAnsi"/>
          <w:sz w:val="24"/>
          <w:szCs w:val="24"/>
          <w:lang w:eastAsia="ar-SA"/>
        </w:rPr>
      </w:pPr>
    </w:p>
    <w:p w14:paraId="456D223C" w14:textId="77777777" w:rsidR="0011285E" w:rsidRPr="00920B9D" w:rsidRDefault="0011285E" w:rsidP="0011285E">
      <w:pPr>
        <w:suppressAutoHyphens/>
        <w:spacing w:after="0" w:line="240" w:lineRule="auto"/>
        <w:jc w:val="center"/>
        <w:rPr>
          <w:rFonts w:cstheme="minorHAnsi"/>
          <w:b/>
          <w:caps/>
          <w:u w:val="single"/>
          <w:lang w:eastAsia="ar-SA"/>
        </w:rPr>
      </w:pPr>
      <w:r w:rsidRPr="00920B9D">
        <w:rPr>
          <w:rFonts w:cstheme="minorHAnsi"/>
          <w:b/>
          <w:caps/>
          <w:u w:val="single"/>
          <w:lang w:eastAsia="ar-SA"/>
        </w:rPr>
        <w:t xml:space="preserve">Oświadczenie wykonawcy </w:t>
      </w:r>
    </w:p>
    <w:p w14:paraId="06C72294" w14:textId="77777777" w:rsidR="0011285E" w:rsidRPr="00920B9D" w:rsidRDefault="0011285E" w:rsidP="0011285E">
      <w:pPr>
        <w:suppressAutoHyphens/>
        <w:spacing w:after="0" w:line="240" w:lineRule="auto"/>
        <w:jc w:val="center"/>
        <w:rPr>
          <w:rFonts w:cstheme="minorHAnsi"/>
          <w:b/>
          <w:caps/>
          <w:u w:val="single"/>
          <w:lang w:eastAsia="ar-SA"/>
        </w:rPr>
      </w:pPr>
    </w:p>
    <w:p w14:paraId="208645E2" w14:textId="77777777" w:rsidR="0011285E" w:rsidRPr="00920B9D" w:rsidRDefault="0011285E" w:rsidP="0011285E">
      <w:pPr>
        <w:suppressAutoHyphens/>
        <w:spacing w:after="0" w:line="240" w:lineRule="auto"/>
        <w:jc w:val="center"/>
        <w:rPr>
          <w:rFonts w:cstheme="minorHAnsi"/>
          <w:b/>
          <w:lang w:eastAsia="ar-SA"/>
        </w:rPr>
      </w:pPr>
      <w:r w:rsidRPr="00920B9D">
        <w:rPr>
          <w:rFonts w:cstheme="minorHAnsi"/>
          <w:b/>
          <w:lang w:eastAsia="ar-SA"/>
        </w:rPr>
        <w:t xml:space="preserve">składane na podstawie art. 125 ust. 1 ustawy z dnia 11 września 2019 r. </w:t>
      </w:r>
    </w:p>
    <w:p w14:paraId="0D469308" w14:textId="594AE4BB" w:rsidR="0011285E" w:rsidRPr="00920B9D" w:rsidRDefault="0011285E" w:rsidP="00107987">
      <w:pPr>
        <w:suppressAutoHyphens/>
        <w:spacing w:after="0"/>
        <w:jc w:val="center"/>
        <w:rPr>
          <w:rFonts w:cstheme="minorHAnsi"/>
          <w:b/>
          <w:lang w:eastAsia="ar-SA"/>
        </w:rPr>
      </w:pPr>
      <w:r w:rsidRPr="00920B9D">
        <w:rPr>
          <w:rFonts w:cstheme="minorHAnsi"/>
          <w:b/>
          <w:lang w:eastAsia="ar-SA"/>
        </w:rPr>
        <w:t xml:space="preserve">Prawo zamówień publicznych (dalej jako: ustawa </w:t>
      </w:r>
      <w:proofErr w:type="spellStart"/>
      <w:r w:rsidRPr="00920B9D">
        <w:rPr>
          <w:rFonts w:cstheme="minorHAnsi"/>
          <w:b/>
          <w:lang w:eastAsia="ar-SA"/>
        </w:rPr>
        <w:t>Pzp</w:t>
      </w:r>
      <w:proofErr w:type="spellEnd"/>
      <w:r w:rsidRPr="00920B9D">
        <w:rPr>
          <w:rFonts w:cstheme="minorHAnsi"/>
          <w:b/>
          <w:lang w:eastAsia="ar-SA"/>
        </w:rPr>
        <w:t xml:space="preserve">) oraz na podstawie art. 7 ust. 1 pkt 1-3 ustawy z dnia 13 kwietnia 2022 r. o szczególnych rozwiązaniach w zakresie przeciwdziałania wspieraniu agresji na Ukrainę oraz służących ochronie bezpieczeństwa narodowego </w:t>
      </w:r>
    </w:p>
    <w:p w14:paraId="6783509A" w14:textId="77777777" w:rsidR="0011285E" w:rsidRPr="00920B9D" w:rsidRDefault="0011285E" w:rsidP="0011285E">
      <w:pPr>
        <w:suppressAutoHyphens/>
        <w:spacing w:after="0" w:line="240" w:lineRule="auto"/>
        <w:jc w:val="center"/>
        <w:rPr>
          <w:rFonts w:cstheme="minorHAnsi"/>
          <w:b/>
          <w:lang w:eastAsia="ar-SA"/>
        </w:rPr>
      </w:pPr>
    </w:p>
    <w:p w14:paraId="33B814B7" w14:textId="77777777" w:rsidR="0011285E" w:rsidRDefault="0011285E" w:rsidP="0011285E">
      <w:pPr>
        <w:suppressAutoHyphens/>
        <w:spacing w:after="120" w:line="240" w:lineRule="auto"/>
        <w:jc w:val="center"/>
        <w:rPr>
          <w:rFonts w:cstheme="minorHAnsi"/>
          <w:b/>
          <w:u w:val="single"/>
          <w:lang w:eastAsia="ar-SA"/>
        </w:rPr>
      </w:pPr>
      <w:bookmarkStart w:id="8" w:name="_Hlk106100445"/>
      <w:r w:rsidRPr="005F313D">
        <w:rPr>
          <w:rFonts w:cstheme="minorHAnsi"/>
          <w:b/>
          <w:u w:val="single"/>
          <w:lang w:eastAsia="ar-SA"/>
        </w:rPr>
        <w:t xml:space="preserve">DOTYCZĄCE </w:t>
      </w:r>
      <w:r>
        <w:rPr>
          <w:rFonts w:cstheme="minorHAnsi"/>
          <w:b/>
          <w:u w:val="single"/>
          <w:lang w:eastAsia="ar-SA"/>
        </w:rPr>
        <w:t xml:space="preserve">SPEŁNIANIA WARUNKÓW UDZIAŁU W POSTĘPOWANIU </w:t>
      </w:r>
    </w:p>
    <w:p w14:paraId="37FF721E" w14:textId="77777777" w:rsidR="0011285E" w:rsidRDefault="0011285E" w:rsidP="0011285E">
      <w:pPr>
        <w:suppressAutoHyphens/>
        <w:spacing w:after="120" w:line="240" w:lineRule="auto"/>
        <w:jc w:val="center"/>
        <w:rPr>
          <w:rFonts w:cstheme="minorHAnsi"/>
          <w:b/>
          <w:u w:val="single"/>
          <w:lang w:eastAsia="ar-SA"/>
        </w:rPr>
      </w:pPr>
      <w:r>
        <w:rPr>
          <w:rFonts w:cstheme="minorHAnsi"/>
          <w:b/>
          <w:u w:val="single"/>
          <w:lang w:eastAsia="ar-SA"/>
        </w:rPr>
        <w:t>ORAZ NIE PODLEGANIA</w:t>
      </w:r>
      <w:r w:rsidRPr="005F313D">
        <w:rPr>
          <w:rFonts w:cstheme="minorHAnsi"/>
          <w:b/>
          <w:u w:val="single"/>
          <w:lang w:eastAsia="ar-SA"/>
        </w:rPr>
        <w:t xml:space="preserve"> WYKLUCZENI</w:t>
      </w:r>
      <w:r>
        <w:rPr>
          <w:rFonts w:cstheme="minorHAnsi"/>
          <w:b/>
          <w:u w:val="single"/>
          <w:lang w:eastAsia="ar-SA"/>
        </w:rPr>
        <w:t>U</w:t>
      </w:r>
    </w:p>
    <w:p w14:paraId="4287CDB5" w14:textId="77777777" w:rsidR="0011285E" w:rsidRPr="005F313D" w:rsidRDefault="0011285E" w:rsidP="00107987">
      <w:pPr>
        <w:suppressAutoHyphens/>
        <w:spacing w:after="120" w:line="240" w:lineRule="auto"/>
        <w:rPr>
          <w:rFonts w:cstheme="minorHAnsi"/>
          <w:b/>
          <w:u w:val="single"/>
          <w:lang w:eastAsia="ar-SA"/>
        </w:rPr>
      </w:pPr>
    </w:p>
    <w:bookmarkEnd w:id="8"/>
    <w:p w14:paraId="6B33C361" w14:textId="6352BE86" w:rsidR="00C63A6D" w:rsidRDefault="0011285E" w:rsidP="0011285E">
      <w:pPr>
        <w:spacing w:after="0" w:line="240" w:lineRule="auto"/>
        <w:jc w:val="both"/>
        <w:rPr>
          <w:rFonts w:cstheme="minorHAnsi"/>
          <w:b/>
          <w:bCs/>
          <w:lang w:eastAsia="ar-SA"/>
        </w:rPr>
      </w:pPr>
      <w:r w:rsidRPr="00CD28C7">
        <w:rPr>
          <w:rFonts w:cstheme="minorHAnsi"/>
          <w:bCs/>
        </w:rPr>
        <w:t xml:space="preserve">Na potrzeby postępowania o udzielenie zamówienia publicznego </w:t>
      </w:r>
      <w:bookmarkStart w:id="9" w:name="_Hlk151669588"/>
      <w:r w:rsidR="00107987">
        <w:rPr>
          <w:rFonts w:cstheme="minorHAnsi"/>
          <w:bCs/>
          <w:sz w:val="21"/>
          <w:szCs w:val="21"/>
        </w:rPr>
        <w:t>pn.</w:t>
      </w:r>
      <w:r w:rsidRPr="00CD28C7">
        <w:rPr>
          <w:rFonts w:cstheme="minorHAnsi"/>
          <w:bCs/>
          <w:sz w:val="21"/>
          <w:szCs w:val="21"/>
        </w:rPr>
        <w:t>:</w:t>
      </w:r>
      <w:r>
        <w:rPr>
          <w:rFonts w:cstheme="minorHAnsi"/>
          <w:bCs/>
          <w:sz w:val="21"/>
          <w:szCs w:val="21"/>
        </w:rPr>
        <w:t xml:space="preserve"> </w:t>
      </w:r>
      <w:bookmarkEnd w:id="9"/>
      <w:r w:rsidR="0032351F" w:rsidRPr="0032351F">
        <w:rPr>
          <w:rFonts w:cstheme="minorHAnsi"/>
          <w:b/>
          <w:bCs/>
          <w:lang w:eastAsia="ar-SA"/>
        </w:rPr>
        <w:t>Zorganizowanie grupowej mobilności edukacyjnej uczniów Zespołu Szkół Centrum Kształcenia Rolniczego im. Jadwigi Dziubińskiej w Golądkowie</w:t>
      </w:r>
    </w:p>
    <w:p w14:paraId="7BFA000F" w14:textId="77777777" w:rsidR="00C63A6D" w:rsidRDefault="00C63A6D" w:rsidP="0011285E">
      <w:pPr>
        <w:spacing w:after="0" w:line="240" w:lineRule="auto"/>
        <w:jc w:val="both"/>
        <w:rPr>
          <w:rFonts w:cstheme="minorHAnsi"/>
          <w:b/>
          <w:bCs/>
          <w:lang w:eastAsia="ar-SA"/>
        </w:rPr>
      </w:pPr>
    </w:p>
    <w:p w14:paraId="6EEB7D74" w14:textId="2C779CE0" w:rsidR="0011285E" w:rsidRPr="002513D0" w:rsidRDefault="00B91A1B" w:rsidP="0011285E">
      <w:pPr>
        <w:spacing w:after="0" w:line="240" w:lineRule="auto"/>
        <w:jc w:val="both"/>
        <w:rPr>
          <w:rFonts w:cstheme="minorHAnsi"/>
          <w:bCs/>
          <w:sz w:val="21"/>
          <w:szCs w:val="21"/>
        </w:rPr>
      </w:pPr>
      <w:r w:rsidRPr="00B91A1B">
        <w:rPr>
          <w:rFonts w:cstheme="minorHAnsi"/>
          <w:b/>
          <w:bCs/>
          <w:lang w:eastAsia="ar-SA"/>
        </w:rPr>
        <w:t xml:space="preserve"> </w:t>
      </w:r>
      <w:r w:rsidR="0011285E" w:rsidRPr="00CD28C7">
        <w:rPr>
          <w:rFonts w:cstheme="minorHAnsi"/>
          <w:bCs/>
          <w:lang w:eastAsia="ar-SA"/>
        </w:rPr>
        <w:t>oświadczam, co następuje:</w:t>
      </w:r>
    </w:p>
    <w:p w14:paraId="5B38D023" w14:textId="77777777" w:rsidR="0011285E" w:rsidRDefault="0011285E" w:rsidP="0011285E">
      <w:pPr>
        <w:suppressAutoHyphens/>
        <w:spacing w:after="0" w:line="240" w:lineRule="auto"/>
        <w:jc w:val="both"/>
        <w:rPr>
          <w:rFonts w:cstheme="minorHAnsi"/>
          <w:lang w:eastAsia="ar-SA"/>
        </w:rPr>
      </w:pPr>
    </w:p>
    <w:p w14:paraId="2D95B871" w14:textId="77777777" w:rsidR="0011285E" w:rsidRPr="00426BFF" w:rsidRDefault="0011285E" w:rsidP="0011285E">
      <w:pPr>
        <w:shd w:val="clear" w:color="auto" w:fill="BFBFBF"/>
        <w:suppressAutoHyphens/>
        <w:spacing w:after="0" w:line="360" w:lineRule="auto"/>
        <w:rPr>
          <w:rFonts w:cstheme="minorHAnsi"/>
          <w:b/>
          <w:lang w:eastAsia="ar-SA"/>
        </w:rPr>
      </w:pPr>
      <w:r>
        <w:rPr>
          <w:rFonts w:cstheme="minorHAnsi"/>
          <w:b/>
          <w:lang w:eastAsia="ar-SA"/>
        </w:rPr>
        <w:t xml:space="preserve">INFORMACJA DOTYCZĄCA </w:t>
      </w:r>
      <w:r w:rsidRPr="005F313D">
        <w:rPr>
          <w:rFonts w:cstheme="minorHAnsi"/>
          <w:b/>
          <w:lang w:eastAsia="ar-SA"/>
        </w:rPr>
        <w:t>WYKONAWCY</w:t>
      </w:r>
      <w:r>
        <w:rPr>
          <w:rFonts w:cstheme="minorHAnsi"/>
          <w:b/>
          <w:lang w:eastAsia="ar-SA"/>
        </w:rPr>
        <w:t xml:space="preserve"> W ZAKRESIE SPEŁNIANIA WARUNKÓW UDZIAŁU </w:t>
      </w:r>
      <w:r>
        <w:rPr>
          <w:rFonts w:cstheme="minorHAnsi"/>
          <w:b/>
          <w:lang w:eastAsia="ar-SA"/>
        </w:rPr>
        <w:br/>
        <w:t>W POSTĘPOWANIU</w:t>
      </w:r>
      <w:r w:rsidRPr="005F313D">
        <w:rPr>
          <w:rFonts w:cstheme="minorHAnsi"/>
          <w:b/>
          <w:lang w:eastAsia="ar-SA"/>
        </w:rPr>
        <w:t>:</w:t>
      </w:r>
    </w:p>
    <w:p w14:paraId="63D185D7" w14:textId="77777777" w:rsidR="0011285E" w:rsidRPr="00426BFF" w:rsidRDefault="0011285E" w:rsidP="0011285E">
      <w:pPr>
        <w:suppressAutoHyphens/>
        <w:spacing w:after="0" w:line="360" w:lineRule="auto"/>
        <w:jc w:val="both"/>
        <w:rPr>
          <w:rFonts w:cstheme="minorHAnsi"/>
          <w:sz w:val="12"/>
          <w:szCs w:val="12"/>
          <w:lang w:eastAsia="ar-SA"/>
        </w:rPr>
      </w:pPr>
    </w:p>
    <w:p w14:paraId="78086B2F" w14:textId="38B805C4" w:rsidR="0011285E" w:rsidRPr="00426BFF" w:rsidRDefault="0011285E" w:rsidP="0011285E">
      <w:pPr>
        <w:suppressAutoHyphens/>
        <w:spacing w:after="0" w:line="360" w:lineRule="auto"/>
        <w:jc w:val="both"/>
        <w:rPr>
          <w:rFonts w:cstheme="minorHAnsi"/>
          <w:lang w:eastAsia="ar-SA"/>
        </w:rPr>
      </w:pPr>
      <w:r>
        <w:rPr>
          <w:rFonts w:cstheme="minorHAnsi"/>
          <w:lang w:eastAsia="ar-SA"/>
        </w:rPr>
        <w:t>Oświadczam, że spełniam warunki udziału w postępowaniu określone przez Zamawiającego w</w:t>
      </w:r>
      <w:r w:rsidR="00107987">
        <w:rPr>
          <w:rFonts w:cstheme="minorHAnsi"/>
          <w:lang w:eastAsia="ar-SA"/>
        </w:rPr>
        <w:t> </w:t>
      </w:r>
      <w:r>
        <w:rPr>
          <w:rFonts w:cstheme="minorHAnsi"/>
          <w:lang w:eastAsia="ar-SA"/>
        </w:rPr>
        <w:t>Rozdziale 8 SWZ.</w:t>
      </w:r>
    </w:p>
    <w:p w14:paraId="33713C9C" w14:textId="77777777" w:rsidR="0011285E" w:rsidRPr="00920B9D" w:rsidRDefault="0011285E" w:rsidP="0011285E">
      <w:pPr>
        <w:shd w:val="clear" w:color="auto" w:fill="BFBFBF"/>
        <w:suppressAutoHyphens/>
        <w:spacing w:after="0" w:line="360" w:lineRule="auto"/>
        <w:rPr>
          <w:rFonts w:cstheme="minorHAnsi"/>
          <w:b/>
          <w:lang w:eastAsia="ar-SA"/>
        </w:rPr>
      </w:pPr>
      <w:bookmarkStart w:id="10" w:name="_Hlk79757156"/>
      <w:r w:rsidRPr="00920B9D">
        <w:rPr>
          <w:rFonts w:cstheme="minorHAnsi"/>
          <w:b/>
          <w:lang w:eastAsia="ar-SA"/>
        </w:rPr>
        <w:t>OŚWIADCZENIA DOTYCZĄCE WYKONAWCY W ZAKRESIE NIE PODLEGANIA WYKLUCZENIU:</w:t>
      </w:r>
    </w:p>
    <w:bookmarkEnd w:id="10"/>
    <w:p w14:paraId="1A2F0A56" w14:textId="77777777" w:rsidR="0011285E" w:rsidRPr="00920B9D" w:rsidRDefault="0011285E" w:rsidP="0011285E">
      <w:pPr>
        <w:suppressAutoHyphens/>
        <w:spacing w:after="0"/>
        <w:rPr>
          <w:rFonts w:cstheme="minorHAnsi"/>
          <w:lang w:eastAsia="ar-SA"/>
        </w:rPr>
      </w:pPr>
    </w:p>
    <w:p w14:paraId="19AC3AAB" w14:textId="77777777" w:rsidR="0011285E" w:rsidRPr="00920B9D" w:rsidRDefault="0011285E" w:rsidP="00822CB9">
      <w:pPr>
        <w:numPr>
          <w:ilvl w:val="0"/>
          <w:numId w:val="51"/>
        </w:numPr>
        <w:suppressAutoHyphens/>
        <w:spacing w:after="120"/>
        <w:contextualSpacing/>
        <w:jc w:val="both"/>
        <w:rPr>
          <w:rFonts w:cstheme="minorHAnsi"/>
          <w:b/>
          <w:bCs/>
          <w:lang w:eastAsia="ar-SA"/>
        </w:rPr>
      </w:pPr>
      <w:bookmarkStart w:id="11" w:name="_Hlk103080353"/>
      <w:r w:rsidRPr="00920B9D">
        <w:rPr>
          <w:rFonts w:cstheme="minorHAnsi"/>
          <w:b/>
          <w:bCs/>
          <w:lang w:eastAsia="ar-SA"/>
        </w:rPr>
        <w:t>Oświadczenie Wykonawcy o braku podstaw wykluczenia z postępowania:</w:t>
      </w:r>
    </w:p>
    <w:p w14:paraId="7F537926" w14:textId="33EA75C9" w:rsidR="0011285E" w:rsidRPr="00920B9D" w:rsidRDefault="0011285E" w:rsidP="00822CB9">
      <w:pPr>
        <w:pStyle w:val="Akapitzlist"/>
        <w:numPr>
          <w:ilvl w:val="0"/>
          <w:numId w:val="49"/>
        </w:numPr>
        <w:suppressAutoHyphens/>
        <w:spacing w:after="120"/>
        <w:jc w:val="both"/>
        <w:rPr>
          <w:rFonts w:eastAsia="Times New Roman" w:cstheme="minorHAnsi"/>
          <w:lang w:eastAsia="ar-SA"/>
        </w:rPr>
      </w:pPr>
      <w:bookmarkStart w:id="12" w:name="_Hlk103753451"/>
      <w:r w:rsidRPr="00920B9D">
        <w:rPr>
          <w:rFonts w:eastAsia="Times New Roman" w:cstheme="minorHAnsi"/>
          <w:lang w:eastAsia="ar-SA"/>
        </w:rPr>
        <w:t xml:space="preserve">Oświadczam, że nie podlegam wykluczeniu z postępowania na podstawie art. 108 ust. 1 ustawy </w:t>
      </w:r>
      <w:proofErr w:type="spellStart"/>
      <w:r w:rsidRPr="00920B9D">
        <w:rPr>
          <w:rFonts w:eastAsia="Times New Roman" w:cstheme="minorHAnsi"/>
          <w:lang w:eastAsia="ar-SA"/>
        </w:rPr>
        <w:t>Pzp</w:t>
      </w:r>
      <w:proofErr w:type="spellEnd"/>
      <w:r w:rsidRPr="00920B9D">
        <w:rPr>
          <w:rFonts w:eastAsia="Times New Roman" w:cstheme="minorHAnsi"/>
          <w:lang w:eastAsia="ar-SA"/>
        </w:rPr>
        <w:t>;</w:t>
      </w:r>
    </w:p>
    <w:p w14:paraId="405BAE80" w14:textId="44B56B66" w:rsidR="0011285E" w:rsidRDefault="0011285E" w:rsidP="00822CB9">
      <w:pPr>
        <w:pStyle w:val="Akapitzlist"/>
        <w:numPr>
          <w:ilvl w:val="0"/>
          <w:numId w:val="49"/>
        </w:numPr>
        <w:suppressAutoHyphens/>
        <w:spacing w:after="120"/>
        <w:jc w:val="both"/>
        <w:rPr>
          <w:rFonts w:eastAsia="Times New Roman" w:cstheme="minorHAnsi"/>
          <w:lang w:eastAsia="ar-SA"/>
        </w:rPr>
      </w:pPr>
      <w:r w:rsidRPr="00920B9D">
        <w:rPr>
          <w:rFonts w:eastAsia="Times New Roman" w:cstheme="minorHAnsi"/>
          <w:lang w:eastAsia="ar-SA"/>
        </w:rPr>
        <w:t xml:space="preserve">Oświadczam, że nie podlegam wykluczeniu z postępowania </w:t>
      </w:r>
      <w:bookmarkStart w:id="13" w:name="_Hlk103156647"/>
      <w:r w:rsidRPr="00920B9D">
        <w:rPr>
          <w:rFonts w:eastAsia="Times New Roman" w:cstheme="minorHAnsi"/>
          <w:lang w:eastAsia="ar-SA"/>
        </w:rPr>
        <w:t>na podstawie art. 7 ust. 1 pkt 1-3 ustawy z dnia 13 kwietnia 2022 r. o szczególnych rozwiązaniach w zakresie przeciwdziałania wspieraniu agresji na Ukrainę oraz służących ochronie bezpieczeństwa narodowego</w:t>
      </w:r>
      <w:bookmarkEnd w:id="13"/>
      <w:r w:rsidRPr="00920B9D">
        <w:rPr>
          <w:rFonts w:eastAsia="Times New Roman" w:cstheme="minorHAnsi"/>
          <w:lang w:eastAsia="ar-SA"/>
        </w:rPr>
        <w:t>.</w:t>
      </w:r>
    </w:p>
    <w:p w14:paraId="18423C8B" w14:textId="77777777" w:rsidR="0011285E" w:rsidRPr="00426BFF" w:rsidRDefault="0011285E" w:rsidP="0011285E">
      <w:pPr>
        <w:pStyle w:val="Akapitzlist"/>
        <w:suppressAutoHyphens/>
        <w:spacing w:after="120"/>
        <w:jc w:val="both"/>
        <w:rPr>
          <w:rFonts w:eastAsia="Times New Roman" w:cstheme="minorHAnsi"/>
          <w:lang w:eastAsia="ar-SA"/>
        </w:rPr>
      </w:pPr>
    </w:p>
    <w:p w14:paraId="40196462" w14:textId="7EE5F78D" w:rsidR="0011285E" w:rsidRPr="00426BFF" w:rsidRDefault="0011285E" w:rsidP="00822CB9">
      <w:pPr>
        <w:pStyle w:val="Akapitzlist"/>
        <w:numPr>
          <w:ilvl w:val="0"/>
          <w:numId w:val="51"/>
        </w:numPr>
        <w:spacing w:after="160" w:line="259" w:lineRule="auto"/>
        <w:jc w:val="both"/>
        <w:rPr>
          <w:rFonts w:cstheme="minorHAnsi"/>
          <w:b/>
        </w:rPr>
      </w:pPr>
      <w:r w:rsidRPr="00920B9D">
        <w:rPr>
          <w:rFonts w:cstheme="minorHAnsi"/>
          <w:b/>
        </w:rPr>
        <w:t xml:space="preserve">Wykazanie przez Wykonawcę, że podjęte środki są wystarczające do wykazania jego rzetelności </w:t>
      </w:r>
      <w:r w:rsidRPr="00920B9D">
        <w:rPr>
          <w:rFonts w:cstheme="minorHAnsi"/>
          <w:b/>
        </w:rPr>
        <w:br/>
        <w:t xml:space="preserve">w sytuacji, gdy Wykonawca podlega wykluczeniu na podstawie art. 108 ust. 1 pkt 1, 2, 5 ustawy </w:t>
      </w:r>
      <w:proofErr w:type="spellStart"/>
      <w:r w:rsidRPr="00920B9D">
        <w:rPr>
          <w:rFonts w:cstheme="minorHAnsi"/>
          <w:b/>
        </w:rPr>
        <w:t>Pzp</w:t>
      </w:r>
      <w:proofErr w:type="spellEnd"/>
      <w:r w:rsidRPr="00920B9D">
        <w:rPr>
          <w:rFonts w:cstheme="minorHAnsi"/>
          <w:b/>
        </w:rPr>
        <w:t xml:space="preserve"> o braku podstaw wykluczenia z postępowania: </w:t>
      </w:r>
    </w:p>
    <w:bookmarkEnd w:id="11"/>
    <w:p w14:paraId="292CCCCF" w14:textId="45915E61" w:rsidR="0011285E" w:rsidRPr="00920B9D" w:rsidRDefault="0011285E" w:rsidP="0011285E">
      <w:pPr>
        <w:suppressAutoHyphens/>
        <w:spacing w:after="0"/>
        <w:ind w:left="360"/>
        <w:jc w:val="both"/>
        <w:rPr>
          <w:rFonts w:cstheme="minorHAnsi"/>
          <w:i/>
          <w:lang w:eastAsia="ar-SA"/>
        </w:rPr>
      </w:pPr>
      <w:r w:rsidRPr="00920B9D">
        <w:rPr>
          <w:rFonts w:cstheme="minorHAnsi"/>
          <w:lang w:eastAsia="ar-SA"/>
        </w:rPr>
        <w:t xml:space="preserve">*Oświadczam, że zachodzą w stosunku do mnie podstawy wykluczenia z postępowania na podstawie art. …………. </w:t>
      </w:r>
      <w:r w:rsidRPr="00920B9D">
        <w:rPr>
          <w:rFonts w:cstheme="minorHAnsi"/>
          <w:i/>
          <w:lang w:eastAsia="ar-SA"/>
        </w:rPr>
        <w:t xml:space="preserve">(wypełnić o ile dotyczy) ustawy </w:t>
      </w:r>
      <w:proofErr w:type="spellStart"/>
      <w:r w:rsidRPr="00920B9D">
        <w:rPr>
          <w:rFonts w:cstheme="minorHAnsi"/>
          <w:i/>
          <w:lang w:eastAsia="ar-SA"/>
        </w:rPr>
        <w:t>Pzp</w:t>
      </w:r>
      <w:proofErr w:type="spellEnd"/>
      <w:r w:rsidRPr="00920B9D">
        <w:rPr>
          <w:rFonts w:cstheme="minorHAnsi"/>
          <w:i/>
          <w:lang w:eastAsia="ar-SA"/>
        </w:rPr>
        <w:t xml:space="preserve"> </w:t>
      </w:r>
    </w:p>
    <w:p w14:paraId="36B9E66F" w14:textId="77777777" w:rsidR="0011285E" w:rsidRPr="00920B9D" w:rsidRDefault="0011285E" w:rsidP="0011285E">
      <w:pPr>
        <w:suppressAutoHyphens/>
        <w:spacing w:after="0"/>
        <w:rPr>
          <w:rFonts w:cstheme="minorHAnsi"/>
          <w:iCs/>
          <w:lang w:eastAsia="ar-SA"/>
        </w:rPr>
      </w:pPr>
    </w:p>
    <w:p w14:paraId="14CA03DF" w14:textId="6670C8CD" w:rsidR="0011285E" w:rsidRPr="00920B9D" w:rsidRDefault="0011285E" w:rsidP="0011285E">
      <w:pPr>
        <w:suppressAutoHyphens/>
        <w:spacing w:after="0"/>
        <w:ind w:left="360"/>
        <w:jc w:val="both"/>
        <w:rPr>
          <w:rFonts w:cstheme="minorHAnsi"/>
          <w:lang w:eastAsia="ar-SA"/>
        </w:rPr>
      </w:pPr>
      <w:r w:rsidRPr="00920B9D">
        <w:rPr>
          <w:rFonts w:cstheme="minorHAnsi"/>
          <w:i/>
          <w:lang w:eastAsia="ar-SA"/>
        </w:rPr>
        <w:t xml:space="preserve">(należy podać mającą zastosowanie podstawę wykluczenia spośród wymienionych w art. 108 ust. 1 ustawy </w:t>
      </w:r>
      <w:proofErr w:type="spellStart"/>
      <w:r w:rsidRPr="00920B9D">
        <w:rPr>
          <w:rFonts w:cstheme="minorHAnsi"/>
          <w:i/>
          <w:lang w:eastAsia="ar-SA"/>
        </w:rPr>
        <w:t>Pzp</w:t>
      </w:r>
      <w:proofErr w:type="spellEnd"/>
      <w:r w:rsidRPr="00920B9D">
        <w:rPr>
          <w:rFonts w:cstheme="minorHAnsi"/>
          <w:i/>
          <w:lang w:eastAsia="ar-SA"/>
        </w:rPr>
        <w:t>) - jeśli dotyczy.</w:t>
      </w:r>
    </w:p>
    <w:p w14:paraId="250349CC" w14:textId="77777777" w:rsidR="0011285E" w:rsidRPr="00920B9D" w:rsidRDefault="0011285E" w:rsidP="0011285E">
      <w:pPr>
        <w:suppressAutoHyphens/>
        <w:spacing w:after="0"/>
        <w:jc w:val="both"/>
        <w:rPr>
          <w:rFonts w:cstheme="minorHAnsi"/>
          <w:iCs/>
          <w:lang w:eastAsia="ar-SA"/>
        </w:rPr>
      </w:pPr>
    </w:p>
    <w:p w14:paraId="0A32CB0A" w14:textId="77777777" w:rsidR="0011285E" w:rsidRPr="00920B9D" w:rsidRDefault="0011285E" w:rsidP="0011285E">
      <w:pPr>
        <w:suppressAutoHyphens/>
        <w:spacing w:after="0"/>
        <w:ind w:left="360"/>
        <w:jc w:val="both"/>
        <w:rPr>
          <w:rFonts w:cstheme="minorHAnsi"/>
          <w:lang w:eastAsia="ar-SA"/>
        </w:rPr>
      </w:pPr>
      <w:r w:rsidRPr="00920B9D">
        <w:rPr>
          <w:rFonts w:cstheme="minorHAnsi"/>
          <w:lang w:eastAsia="ar-SA"/>
        </w:rPr>
        <w:t xml:space="preserve">Jednocześnie oświadczam, że w związku z tym, iż podlegam wykluczeniu na podstawie art. ..……., to zgodnie z dyspozycją art. 110 ust. 2 ustawy </w:t>
      </w:r>
      <w:proofErr w:type="spellStart"/>
      <w:r w:rsidRPr="00920B9D">
        <w:rPr>
          <w:rFonts w:cstheme="minorHAnsi"/>
          <w:lang w:eastAsia="ar-SA"/>
        </w:rPr>
        <w:t>Pzp</w:t>
      </w:r>
      <w:proofErr w:type="spellEnd"/>
      <w:r w:rsidRPr="00920B9D">
        <w:rPr>
          <w:rFonts w:cstheme="minorHAnsi"/>
          <w:lang w:eastAsia="ar-SA"/>
        </w:rPr>
        <w:t xml:space="preserve"> przedstawiam następujące środki naprawcze:</w:t>
      </w:r>
    </w:p>
    <w:p w14:paraId="59A3ED63" w14:textId="77777777" w:rsidR="0011285E" w:rsidRPr="00920B9D" w:rsidRDefault="0011285E" w:rsidP="00822CB9">
      <w:pPr>
        <w:numPr>
          <w:ilvl w:val="0"/>
          <w:numId w:val="52"/>
        </w:numPr>
        <w:suppressAutoHyphens/>
        <w:spacing w:after="0"/>
        <w:jc w:val="both"/>
        <w:rPr>
          <w:rFonts w:cstheme="minorHAnsi"/>
          <w:lang w:eastAsia="ar-SA"/>
        </w:rPr>
      </w:pPr>
      <w:r w:rsidRPr="00920B9D">
        <w:rPr>
          <w:rFonts w:cstheme="minorHAnsi"/>
          <w:lang w:eastAsia="ar-SA"/>
        </w:rPr>
        <w:t>………………………………………………………………………………………,</w:t>
      </w:r>
    </w:p>
    <w:p w14:paraId="00D6D5FF" w14:textId="77777777" w:rsidR="0011285E" w:rsidRPr="00920B9D" w:rsidRDefault="0011285E" w:rsidP="00822CB9">
      <w:pPr>
        <w:numPr>
          <w:ilvl w:val="0"/>
          <w:numId w:val="52"/>
        </w:numPr>
        <w:suppressAutoHyphens/>
        <w:spacing w:after="0"/>
        <w:jc w:val="both"/>
        <w:rPr>
          <w:rFonts w:cstheme="minorHAnsi"/>
          <w:lang w:eastAsia="ar-SA"/>
        </w:rPr>
      </w:pPr>
      <w:r w:rsidRPr="00920B9D">
        <w:rPr>
          <w:rFonts w:cstheme="minorHAnsi"/>
          <w:lang w:eastAsia="ar-SA"/>
        </w:rPr>
        <w:t>………………………………………………………………………………………,</w:t>
      </w:r>
    </w:p>
    <w:p w14:paraId="4CDC41BF" w14:textId="77777777" w:rsidR="0011285E" w:rsidRPr="00920B9D" w:rsidRDefault="0011285E" w:rsidP="00822CB9">
      <w:pPr>
        <w:numPr>
          <w:ilvl w:val="0"/>
          <w:numId w:val="52"/>
        </w:numPr>
        <w:suppressAutoHyphens/>
        <w:spacing w:after="0"/>
        <w:jc w:val="both"/>
        <w:rPr>
          <w:rFonts w:cstheme="minorHAnsi"/>
          <w:lang w:eastAsia="ar-SA"/>
        </w:rPr>
      </w:pPr>
      <w:r w:rsidRPr="00920B9D">
        <w:rPr>
          <w:rFonts w:cstheme="minorHAnsi"/>
          <w:lang w:eastAsia="ar-SA"/>
        </w:rPr>
        <w:t xml:space="preserve">………………………………………………………………………………………, </w:t>
      </w:r>
    </w:p>
    <w:p w14:paraId="38D31960" w14:textId="77777777" w:rsidR="0011285E" w:rsidRPr="00920B9D" w:rsidRDefault="0011285E" w:rsidP="0011285E">
      <w:pPr>
        <w:suppressAutoHyphens/>
        <w:spacing w:after="0"/>
        <w:ind w:firstLine="360"/>
        <w:jc w:val="both"/>
        <w:rPr>
          <w:rFonts w:cstheme="minorHAnsi"/>
          <w:bCs/>
          <w:i/>
          <w:iCs/>
          <w:lang w:eastAsia="ar-SA"/>
        </w:rPr>
      </w:pPr>
      <w:r w:rsidRPr="00920B9D">
        <w:rPr>
          <w:rFonts w:cstheme="minorHAnsi"/>
          <w:bCs/>
          <w:i/>
          <w:iCs/>
          <w:lang w:eastAsia="ar-SA"/>
        </w:rPr>
        <w:t>(należy podać dowody, że podjęte środki są wystarczające do wykazania rzetelności Wykonawcy)</w:t>
      </w:r>
    </w:p>
    <w:p w14:paraId="158146C7" w14:textId="77777777" w:rsidR="0011285E" w:rsidRPr="00920B9D" w:rsidRDefault="0011285E" w:rsidP="0011285E">
      <w:pPr>
        <w:suppressAutoHyphens/>
        <w:spacing w:after="0"/>
        <w:jc w:val="both"/>
        <w:rPr>
          <w:rFonts w:cstheme="minorHAnsi"/>
          <w:lang w:eastAsia="ar-SA"/>
        </w:rPr>
      </w:pPr>
    </w:p>
    <w:p w14:paraId="1B84FE09" w14:textId="77777777" w:rsidR="0011285E" w:rsidRPr="00426BFF" w:rsidRDefault="0011285E" w:rsidP="0011285E">
      <w:pPr>
        <w:suppressAutoHyphens/>
        <w:spacing w:after="0" w:line="360" w:lineRule="auto"/>
        <w:jc w:val="both"/>
        <w:rPr>
          <w:rFonts w:cstheme="minorHAnsi"/>
          <w:i/>
          <w:sz w:val="20"/>
          <w:szCs w:val="20"/>
          <w:lang w:eastAsia="ar-SA"/>
        </w:rPr>
      </w:pPr>
      <w:r w:rsidRPr="00920B9D">
        <w:rPr>
          <w:rFonts w:cstheme="minorHAnsi"/>
          <w:lang w:eastAsia="ar-SA"/>
        </w:rPr>
        <w:t>*</w:t>
      </w:r>
      <w:r w:rsidRPr="00920B9D">
        <w:rPr>
          <w:rFonts w:cstheme="minorHAnsi"/>
          <w:i/>
          <w:sz w:val="20"/>
          <w:szCs w:val="20"/>
          <w:lang w:eastAsia="ar-SA"/>
        </w:rPr>
        <w:t>wypełnić jeśli dotyczy</w:t>
      </w:r>
      <w:bookmarkEnd w:id="12"/>
    </w:p>
    <w:p w14:paraId="58126C85" w14:textId="77777777" w:rsidR="0011285E" w:rsidRPr="002E1377" w:rsidRDefault="0011285E" w:rsidP="0011285E">
      <w:pPr>
        <w:suppressAutoHyphens/>
        <w:spacing w:after="0"/>
        <w:jc w:val="both"/>
        <w:rPr>
          <w:rFonts w:cstheme="minorHAnsi"/>
          <w:lang w:eastAsia="ar-SA"/>
        </w:rPr>
      </w:pPr>
    </w:p>
    <w:p w14:paraId="55DA0E92" w14:textId="77777777" w:rsidR="0011285E" w:rsidRPr="005F313D" w:rsidRDefault="0011285E" w:rsidP="0011285E">
      <w:pPr>
        <w:shd w:val="clear" w:color="auto" w:fill="BFBFBF"/>
        <w:suppressAutoHyphens/>
        <w:spacing w:after="0"/>
        <w:jc w:val="both"/>
        <w:rPr>
          <w:rFonts w:cstheme="minorHAnsi"/>
          <w:b/>
          <w:lang w:eastAsia="ar-SA"/>
        </w:rPr>
      </w:pPr>
      <w:r w:rsidRPr="005F313D">
        <w:rPr>
          <w:rFonts w:cstheme="minorHAnsi"/>
          <w:b/>
          <w:lang w:eastAsia="ar-SA"/>
        </w:rPr>
        <w:t>OŚWIADCZENIE DOTYCZĄCE PODANYCH INFORMACJI:</w:t>
      </w:r>
    </w:p>
    <w:p w14:paraId="296DD23A" w14:textId="77777777" w:rsidR="0011285E" w:rsidRPr="005F313D" w:rsidRDefault="0011285E" w:rsidP="0011285E">
      <w:pPr>
        <w:suppressAutoHyphens/>
        <w:spacing w:after="0"/>
        <w:jc w:val="both"/>
        <w:rPr>
          <w:rFonts w:cstheme="minorHAnsi"/>
          <w:b/>
          <w:lang w:eastAsia="ar-SA"/>
        </w:rPr>
      </w:pPr>
    </w:p>
    <w:p w14:paraId="7526D714" w14:textId="6753D37A" w:rsidR="0011285E" w:rsidRPr="005F313D" w:rsidRDefault="0011285E" w:rsidP="0011285E">
      <w:pPr>
        <w:suppressAutoHyphens/>
        <w:spacing w:after="0"/>
        <w:jc w:val="both"/>
        <w:rPr>
          <w:rFonts w:cstheme="minorHAnsi"/>
          <w:lang w:eastAsia="ar-SA"/>
        </w:rPr>
      </w:pPr>
      <w:r w:rsidRPr="005F313D">
        <w:rPr>
          <w:rFonts w:cstheme="minorHAnsi"/>
          <w:lang w:eastAsia="ar-SA"/>
        </w:rPr>
        <w:t>Oświadczam, że wszystkie informacje podane w powyższych oświadczeniach są aktualne i zgodne z</w:t>
      </w:r>
      <w:r w:rsidR="00A67E7A">
        <w:rPr>
          <w:rFonts w:cstheme="minorHAnsi"/>
          <w:lang w:eastAsia="ar-SA"/>
        </w:rPr>
        <w:t> </w:t>
      </w:r>
      <w:r w:rsidRPr="005F313D">
        <w:rPr>
          <w:rFonts w:cstheme="minorHAnsi"/>
          <w:lang w:eastAsia="ar-SA"/>
        </w:rPr>
        <w:t>prawdą oraz zostały przedstawione z pełną świadomością konsekwencji wprowadzenia zamawiającego w błąd przy przedstawianiu informacji.</w:t>
      </w:r>
    </w:p>
    <w:p w14:paraId="6E161C90" w14:textId="77777777" w:rsidR="0011285E" w:rsidRPr="005F313D" w:rsidRDefault="0011285E" w:rsidP="0011285E">
      <w:pPr>
        <w:spacing w:after="0"/>
        <w:rPr>
          <w:rFonts w:cstheme="minorHAnsi"/>
        </w:rPr>
      </w:pPr>
    </w:p>
    <w:p w14:paraId="6152BBB8" w14:textId="77777777" w:rsidR="0011285E" w:rsidRPr="00213EC1" w:rsidRDefault="0011285E" w:rsidP="0011285E">
      <w:pPr>
        <w:spacing w:after="0"/>
        <w:rPr>
          <w:rFonts w:cstheme="minorHAnsi"/>
          <w:b/>
          <w:bCs/>
          <w:u w:val="single"/>
        </w:rPr>
      </w:pPr>
      <w:r w:rsidRPr="00213EC1">
        <w:rPr>
          <w:rFonts w:cstheme="minorHAnsi"/>
          <w:b/>
          <w:bCs/>
          <w:u w:val="single"/>
        </w:rPr>
        <w:t>Uwaga:</w:t>
      </w:r>
    </w:p>
    <w:p w14:paraId="3DF861FA" w14:textId="5EA7FFE2" w:rsidR="0011285E" w:rsidRDefault="0011285E" w:rsidP="0011285E">
      <w:pPr>
        <w:spacing w:after="0"/>
        <w:jc w:val="both"/>
        <w:rPr>
          <w:rFonts w:cstheme="minorHAnsi"/>
        </w:rPr>
      </w:pPr>
      <w:r>
        <w:rPr>
          <w:rFonts w:cstheme="minorHAnsi"/>
        </w:rPr>
        <w:t xml:space="preserve">W przypadku wspólnego ubiegania się o zamówienie przez </w:t>
      </w:r>
      <w:r w:rsidRPr="005F313D">
        <w:rPr>
          <w:rFonts w:cstheme="minorHAnsi"/>
        </w:rPr>
        <w:t>Wykonawc</w:t>
      </w:r>
      <w:r>
        <w:rPr>
          <w:rFonts w:cstheme="minorHAnsi"/>
        </w:rPr>
        <w:t>ów, ww. oświadczenie składa każdy z Wykonawców.</w:t>
      </w:r>
    </w:p>
    <w:p w14:paraId="7CD38F61" w14:textId="77777777" w:rsidR="0011285E" w:rsidRDefault="0011285E" w:rsidP="0011285E">
      <w:pPr>
        <w:suppressAutoHyphens/>
        <w:spacing w:after="0" w:line="360" w:lineRule="auto"/>
        <w:jc w:val="both"/>
        <w:rPr>
          <w:rFonts w:cstheme="minorHAnsi"/>
          <w:lang w:eastAsia="ar-SA"/>
        </w:rPr>
      </w:pPr>
    </w:p>
    <w:p w14:paraId="5B307B17" w14:textId="77777777" w:rsidR="0011285E" w:rsidRPr="00057DC1" w:rsidRDefault="0011285E" w:rsidP="0011285E">
      <w:pPr>
        <w:spacing w:after="0" w:line="360" w:lineRule="auto"/>
        <w:jc w:val="both"/>
        <w:rPr>
          <w:rFonts w:cstheme="minorHAnsi"/>
          <w:b/>
          <w:i/>
          <w:sz w:val="20"/>
          <w:szCs w:val="20"/>
        </w:rPr>
      </w:pPr>
      <w:r w:rsidRPr="00057DC1">
        <w:rPr>
          <w:rFonts w:cstheme="minorHAnsi"/>
          <w:b/>
          <w:i/>
          <w:sz w:val="20"/>
          <w:szCs w:val="20"/>
        </w:rPr>
        <w:t>Uwaga!</w:t>
      </w:r>
    </w:p>
    <w:p w14:paraId="6DEF0F1F" w14:textId="77777777" w:rsidR="0011285E" w:rsidRPr="00057DC1" w:rsidRDefault="0011285E" w:rsidP="0011285E">
      <w:pPr>
        <w:spacing w:after="0" w:line="240" w:lineRule="auto"/>
        <w:jc w:val="both"/>
        <w:rPr>
          <w:rFonts w:cstheme="minorHAnsi"/>
          <w:b/>
          <w:i/>
          <w:sz w:val="20"/>
          <w:szCs w:val="20"/>
        </w:rPr>
      </w:pPr>
      <w:r w:rsidRPr="00057DC1">
        <w:rPr>
          <w:rFonts w:cstheme="minorHAnsi"/>
          <w:b/>
          <w:i/>
          <w:sz w:val="20"/>
          <w:szCs w:val="20"/>
        </w:rPr>
        <w:t>Oświadczenie po wypełnieniu należy podpisać kwalifikowanym podpisem elektronicznym lub podpisem zaufanym lub podpisem osobistym przez osobę(y) upoważnioną€ do reprezentowania wykonawcy/wykonawców występujących wspólnie, zgodnie z:</w:t>
      </w:r>
    </w:p>
    <w:p w14:paraId="07241C70" w14:textId="0FD44D59" w:rsidR="0011285E" w:rsidRPr="00057DC1" w:rsidRDefault="0011285E" w:rsidP="0011285E">
      <w:pPr>
        <w:spacing w:after="0" w:line="240" w:lineRule="auto"/>
        <w:jc w:val="both"/>
        <w:rPr>
          <w:rFonts w:cstheme="minorHAnsi"/>
          <w:b/>
          <w:i/>
          <w:sz w:val="20"/>
          <w:szCs w:val="20"/>
        </w:rPr>
      </w:pPr>
      <w:r w:rsidRPr="00057DC1">
        <w:rPr>
          <w:rFonts w:cstheme="minorHAnsi"/>
          <w:b/>
          <w:i/>
          <w:sz w:val="20"/>
          <w:szCs w:val="20"/>
        </w:rPr>
        <w:t>zapisami w dokumencie stwierdzającym status prawny wykonawcy/wykonawców występujących wspólnie (odpis z właściwego rejestru lub z centralnej ewidencji i informacji o działalności gospodarczej), lub/i pełnomocnictwem(</w:t>
      </w:r>
      <w:proofErr w:type="spellStart"/>
      <w:r w:rsidRPr="00057DC1">
        <w:rPr>
          <w:rFonts w:cstheme="minorHAnsi"/>
          <w:b/>
          <w:i/>
          <w:sz w:val="20"/>
          <w:szCs w:val="20"/>
        </w:rPr>
        <w:t>ami</w:t>
      </w:r>
      <w:proofErr w:type="spellEnd"/>
      <w:r w:rsidRPr="00057DC1">
        <w:rPr>
          <w:rFonts w:cstheme="minorHAnsi"/>
          <w:b/>
          <w:i/>
          <w:sz w:val="20"/>
          <w:szCs w:val="20"/>
        </w:rPr>
        <w:t>) wchodzącym(i) w skład oferty i złożyć zgodnie z wymaganiami SWZ.</w:t>
      </w:r>
    </w:p>
    <w:p w14:paraId="19E048AC" w14:textId="77777777" w:rsidR="0011285E" w:rsidRDefault="0011285E" w:rsidP="0011285E">
      <w:pPr>
        <w:rPr>
          <w:rFonts w:cstheme="minorHAnsi"/>
        </w:rPr>
      </w:pPr>
    </w:p>
    <w:p w14:paraId="3335F74B" w14:textId="77777777" w:rsidR="00C63A6D" w:rsidRDefault="00C63A6D" w:rsidP="0011285E">
      <w:pPr>
        <w:suppressAutoHyphens/>
        <w:spacing w:after="0" w:line="240" w:lineRule="auto"/>
        <w:jc w:val="right"/>
        <w:rPr>
          <w:rFonts w:cstheme="minorHAnsi"/>
          <w:lang w:eastAsia="ar-SA"/>
        </w:rPr>
      </w:pPr>
      <w:bookmarkStart w:id="14" w:name="_Hlk80010396"/>
    </w:p>
    <w:p w14:paraId="5D2DB991" w14:textId="77777777" w:rsidR="00C63A6D" w:rsidRDefault="00C63A6D" w:rsidP="0011285E">
      <w:pPr>
        <w:suppressAutoHyphens/>
        <w:spacing w:after="0" w:line="240" w:lineRule="auto"/>
        <w:jc w:val="right"/>
        <w:rPr>
          <w:rFonts w:cstheme="minorHAnsi"/>
          <w:lang w:eastAsia="ar-SA"/>
        </w:rPr>
      </w:pPr>
    </w:p>
    <w:p w14:paraId="0BBEAC23" w14:textId="77777777" w:rsidR="00C63A6D" w:rsidRDefault="00C63A6D" w:rsidP="0011285E">
      <w:pPr>
        <w:suppressAutoHyphens/>
        <w:spacing w:after="0" w:line="240" w:lineRule="auto"/>
        <w:jc w:val="right"/>
        <w:rPr>
          <w:rFonts w:cstheme="minorHAnsi"/>
          <w:lang w:eastAsia="ar-SA"/>
        </w:rPr>
      </w:pPr>
    </w:p>
    <w:p w14:paraId="6A11182C" w14:textId="77777777" w:rsidR="00C63A6D" w:rsidRDefault="00C63A6D" w:rsidP="0011285E">
      <w:pPr>
        <w:suppressAutoHyphens/>
        <w:spacing w:after="0" w:line="240" w:lineRule="auto"/>
        <w:jc w:val="right"/>
        <w:rPr>
          <w:rFonts w:cstheme="minorHAnsi"/>
          <w:lang w:eastAsia="ar-SA"/>
        </w:rPr>
      </w:pPr>
    </w:p>
    <w:p w14:paraId="14643E69" w14:textId="77777777" w:rsidR="00114A77" w:rsidRDefault="00114A77" w:rsidP="0011285E">
      <w:pPr>
        <w:suppressAutoHyphens/>
        <w:spacing w:after="0" w:line="240" w:lineRule="auto"/>
        <w:jc w:val="right"/>
        <w:rPr>
          <w:rFonts w:cstheme="minorHAnsi"/>
          <w:lang w:eastAsia="ar-SA"/>
        </w:rPr>
      </w:pPr>
    </w:p>
    <w:p w14:paraId="7225F52D" w14:textId="77777777" w:rsidR="00114A77" w:rsidRDefault="00114A77" w:rsidP="0011285E">
      <w:pPr>
        <w:suppressAutoHyphens/>
        <w:spacing w:after="0" w:line="240" w:lineRule="auto"/>
        <w:jc w:val="right"/>
        <w:rPr>
          <w:rFonts w:cstheme="minorHAnsi"/>
          <w:lang w:eastAsia="ar-SA"/>
        </w:rPr>
      </w:pPr>
    </w:p>
    <w:p w14:paraId="4BC988AA" w14:textId="77777777" w:rsidR="00114A77" w:rsidRDefault="00114A77" w:rsidP="0011285E">
      <w:pPr>
        <w:suppressAutoHyphens/>
        <w:spacing w:after="0" w:line="240" w:lineRule="auto"/>
        <w:jc w:val="right"/>
        <w:rPr>
          <w:rFonts w:cstheme="minorHAnsi"/>
          <w:lang w:eastAsia="ar-SA"/>
        </w:rPr>
      </w:pPr>
    </w:p>
    <w:p w14:paraId="250ED3D5" w14:textId="77777777" w:rsidR="00C63A6D" w:rsidRDefault="00C63A6D" w:rsidP="0011285E">
      <w:pPr>
        <w:suppressAutoHyphens/>
        <w:spacing w:after="0" w:line="240" w:lineRule="auto"/>
        <w:jc w:val="right"/>
        <w:rPr>
          <w:rFonts w:cstheme="minorHAnsi"/>
          <w:lang w:eastAsia="ar-SA"/>
        </w:rPr>
      </w:pPr>
    </w:p>
    <w:p w14:paraId="718C09AF" w14:textId="68449776" w:rsidR="00BA2D97" w:rsidRDefault="00BA2D97" w:rsidP="00BA2D97">
      <w:pPr>
        <w:jc w:val="right"/>
        <w:rPr>
          <w:rFonts w:cstheme="minorHAnsi"/>
        </w:rPr>
      </w:pPr>
      <w:r>
        <w:rPr>
          <w:rFonts w:cstheme="minorHAnsi"/>
        </w:rPr>
        <w:lastRenderedPageBreak/>
        <w:t xml:space="preserve">Załącznik nr </w:t>
      </w:r>
      <w:r w:rsidR="00C63A6D">
        <w:rPr>
          <w:rFonts w:cstheme="minorHAnsi"/>
        </w:rPr>
        <w:t>3</w:t>
      </w:r>
      <w:r>
        <w:rPr>
          <w:rFonts w:cstheme="minorHAnsi"/>
        </w:rPr>
        <w:t xml:space="preserve"> do SWZ</w:t>
      </w:r>
    </w:p>
    <w:p w14:paraId="245C73EA" w14:textId="77777777" w:rsidR="00BA2D97" w:rsidRPr="005F313D" w:rsidRDefault="00BA2D97" w:rsidP="00BA2D97">
      <w:pPr>
        <w:suppressAutoHyphens/>
        <w:spacing w:after="0" w:line="240" w:lineRule="auto"/>
        <w:ind w:left="1418" w:firstLine="709"/>
        <w:jc w:val="center"/>
        <w:rPr>
          <w:rFonts w:cstheme="minorHAnsi"/>
          <w:u w:val="single"/>
          <w:lang w:eastAsia="ar-SA"/>
        </w:rPr>
      </w:pPr>
      <w:bookmarkStart w:id="15" w:name="_Hlk106100940"/>
      <w:r w:rsidRPr="005F313D">
        <w:rPr>
          <w:rFonts w:cstheme="minorHAnsi"/>
          <w:u w:val="single"/>
          <w:lang w:eastAsia="ar-SA"/>
        </w:rPr>
        <w:t>Zamawiający:</w:t>
      </w:r>
    </w:p>
    <w:p w14:paraId="09D79CDF" w14:textId="77777777" w:rsidR="00BA2D97" w:rsidRPr="005F313D" w:rsidRDefault="00BA2D97" w:rsidP="00BA2D97">
      <w:pPr>
        <w:suppressAutoHyphens/>
        <w:spacing w:after="0" w:line="240" w:lineRule="auto"/>
        <w:jc w:val="right"/>
        <w:rPr>
          <w:rFonts w:cstheme="minorHAnsi"/>
          <w:u w:val="single"/>
          <w:lang w:eastAsia="ar-SA"/>
        </w:rPr>
      </w:pPr>
    </w:p>
    <w:p w14:paraId="2FA9C7B7" w14:textId="77777777" w:rsidR="00BA2D97" w:rsidRPr="006507B6" w:rsidRDefault="00BA2D97" w:rsidP="00BA2D97">
      <w:pPr>
        <w:suppressAutoHyphens/>
        <w:spacing w:after="0"/>
        <w:ind w:left="4963"/>
        <w:rPr>
          <w:rFonts w:cstheme="minorHAnsi"/>
          <w:b/>
          <w:bCs/>
          <w:lang w:eastAsia="ar-SA"/>
        </w:rPr>
      </w:pPr>
      <w:r w:rsidRPr="006507B6">
        <w:rPr>
          <w:rFonts w:cstheme="minorHAnsi"/>
          <w:b/>
          <w:bCs/>
          <w:lang w:eastAsia="ar-SA"/>
        </w:rPr>
        <w:t>Zespół Szkół Centrum Kształcenia Rolniczego</w:t>
      </w:r>
    </w:p>
    <w:p w14:paraId="1F5F93DF" w14:textId="77777777" w:rsidR="00BA2D97" w:rsidRPr="006507B6" w:rsidRDefault="00BA2D97" w:rsidP="00BA2D97">
      <w:pPr>
        <w:suppressAutoHyphens/>
        <w:spacing w:after="0"/>
        <w:ind w:left="4963"/>
        <w:rPr>
          <w:rFonts w:cstheme="minorHAnsi"/>
          <w:b/>
          <w:bCs/>
          <w:lang w:eastAsia="ar-SA"/>
        </w:rPr>
      </w:pPr>
      <w:r w:rsidRPr="006507B6">
        <w:rPr>
          <w:rFonts w:cstheme="minorHAnsi"/>
          <w:b/>
          <w:bCs/>
          <w:lang w:eastAsia="ar-SA"/>
        </w:rPr>
        <w:t>im. Jadwigi Dziubińskiej w Golądkowie</w:t>
      </w:r>
    </w:p>
    <w:p w14:paraId="30B88411" w14:textId="77777777" w:rsidR="00BA2D97" w:rsidRPr="006507B6" w:rsidRDefault="00BA2D97" w:rsidP="00BA2D97">
      <w:pPr>
        <w:suppressAutoHyphens/>
        <w:spacing w:after="0"/>
        <w:ind w:left="4963"/>
        <w:rPr>
          <w:rFonts w:cstheme="minorHAnsi"/>
          <w:b/>
          <w:bCs/>
          <w:lang w:eastAsia="ar-SA"/>
        </w:rPr>
      </w:pPr>
      <w:r w:rsidRPr="006507B6">
        <w:rPr>
          <w:rFonts w:cstheme="minorHAnsi"/>
          <w:b/>
          <w:bCs/>
          <w:lang w:eastAsia="ar-SA"/>
        </w:rPr>
        <w:t>Golądkowo 41G</w:t>
      </w:r>
    </w:p>
    <w:p w14:paraId="31AF408A" w14:textId="77777777" w:rsidR="00BA2D97" w:rsidRPr="006507B6" w:rsidRDefault="00BA2D97" w:rsidP="00BA2D97">
      <w:pPr>
        <w:suppressAutoHyphens/>
        <w:spacing w:after="0"/>
        <w:ind w:left="4963"/>
        <w:rPr>
          <w:rFonts w:cstheme="minorHAnsi"/>
          <w:b/>
          <w:bCs/>
          <w:lang w:eastAsia="ar-SA"/>
        </w:rPr>
      </w:pPr>
      <w:r w:rsidRPr="006507B6">
        <w:rPr>
          <w:rFonts w:cstheme="minorHAnsi"/>
          <w:b/>
          <w:bCs/>
          <w:lang w:eastAsia="ar-SA"/>
        </w:rPr>
        <w:t>06-120 Winnica</w:t>
      </w:r>
    </w:p>
    <w:p w14:paraId="2B4BC919" w14:textId="77777777" w:rsidR="00BA2D97" w:rsidRPr="00FD4030" w:rsidRDefault="00BA2D97" w:rsidP="00BA2D97">
      <w:pPr>
        <w:spacing w:after="0" w:line="360" w:lineRule="auto"/>
        <w:rPr>
          <w:rFonts w:eastAsia="Calibri" w:cstheme="minorHAnsi"/>
        </w:rPr>
      </w:pPr>
      <w:r w:rsidRPr="00FD4030">
        <w:rPr>
          <w:rFonts w:eastAsia="Calibri" w:cstheme="minorHAnsi"/>
        </w:rPr>
        <w:t xml:space="preserve">Pełna nazwa Wykonawcy: </w:t>
      </w:r>
    </w:p>
    <w:p w14:paraId="156E8B31" w14:textId="77777777" w:rsidR="00BA2D97" w:rsidRPr="00FD4030" w:rsidRDefault="00BA2D97" w:rsidP="00BA2D97">
      <w:pPr>
        <w:spacing w:after="0" w:line="360" w:lineRule="auto"/>
        <w:rPr>
          <w:rFonts w:eastAsia="Calibri" w:cstheme="minorHAnsi"/>
        </w:rPr>
      </w:pPr>
      <w:r w:rsidRPr="00FD4030">
        <w:rPr>
          <w:rFonts w:eastAsia="Calibri" w:cstheme="minorHAnsi"/>
        </w:rPr>
        <w:t>......................................................................</w:t>
      </w:r>
    </w:p>
    <w:p w14:paraId="4CDE98BD" w14:textId="77777777" w:rsidR="00BA2D97" w:rsidRPr="00FD4030" w:rsidRDefault="00BA2D97" w:rsidP="00BA2D97">
      <w:pPr>
        <w:spacing w:after="0" w:line="360" w:lineRule="auto"/>
        <w:rPr>
          <w:rFonts w:eastAsia="Calibri" w:cstheme="minorHAnsi"/>
        </w:rPr>
      </w:pPr>
      <w:r w:rsidRPr="00FD4030">
        <w:rPr>
          <w:rFonts w:eastAsia="Calibri" w:cstheme="minorHAnsi"/>
        </w:rPr>
        <w:t>......................................................................</w:t>
      </w:r>
    </w:p>
    <w:p w14:paraId="12965E82" w14:textId="77777777" w:rsidR="00BA2D97" w:rsidRPr="00FD4030" w:rsidRDefault="00BA2D97" w:rsidP="00BA2D97">
      <w:pPr>
        <w:spacing w:after="0" w:line="360" w:lineRule="auto"/>
        <w:rPr>
          <w:rFonts w:eastAsia="Calibri" w:cstheme="minorHAnsi"/>
        </w:rPr>
      </w:pPr>
      <w:r w:rsidRPr="00FD4030">
        <w:rPr>
          <w:rFonts w:eastAsia="Calibri" w:cstheme="minorHAnsi"/>
        </w:rPr>
        <w:t>Adres: ............................................................</w:t>
      </w:r>
    </w:p>
    <w:p w14:paraId="2DB45E85" w14:textId="77777777" w:rsidR="00BA2D97" w:rsidRPr="00FD4030" w:rsidRDefault="00BA2D97" w:rsidP="00BA2D97">
      <w:pPr>
        <w:spacing w:after="0" w:line="360" w:lineRule="auto"/>
        <w:rPr>
          <w:rFonts w:eastAsia="Calibri" w:cstheme="minorHAnsi"/>
          <w:sz w:val="20"/>
          <w:szCs w:val="20"/>
        </w:rPr>
      </w:pPr>
      <w:r w:rsidRPr="00FD4030">
        <w:rPr>
          <w:rFonts w:eastAsia="Calibri" w:cstheme="minorHAnsi"/>
          <w:sz w:val="20"/>
          <w:szCs w:val="20"/>
        </w:rPr>
        <w:tab/>
        <w:t>(kod, miasto, ulica, numer domu)</w:t>
      </w:r>
    </w:p>
    <w:bookmarkEnd w:id="15"/>
    <w:p w14:paraId="7B9ADE1E" w14:textId="77777777" w:rsidR="00BA2D97" w:rsidRPr="00FD4030" w:rsidRDefault="00BA2D97" w:rsidP="00BA2D97">
      <w:pPr>
        <w:jc w:val="center"/>
        <w:rPr>
          <w:rFonts w:cstheme="minorHAnsi"/>
          <w:b/>
          <w:bCs/>
          <w:u w:val="single"/>
        </w:rPr>
      </w:pPr>
    </w:p>
    <w:p w14:paraId="7F4821E0" w14:textId="77777777" w:rsidR="00BA2D97" w:rsidRPr="008E019B" w:rsidRDefault="00BA2D97" w:rsidP="00BA2D97">
      <w:pPr>
        <w:jc w:val="center"/>
        <w:rPr>
          <w:rFonts w:cstheme="minorHAnsi"/>
          <w:b/>
          <w:bCs/>
          <w:u w:val="single"/>
        </w:rPr>
      </w:pPr>
      <w:r w:rsidRPr="008E019B">
        <w:rPr>
          <w:rFonts w:cstheme="minorHAnsi"/>
          <w:b/>
          <w:bCs/>
          <w:u w:val="single"/>
        </w:rPr>
        <w:t>Oświadczenie Wykonawców wspólnie ubiegających się o udzielenie zamówienia</w:t>
      </w:r>
      <w:r>
        <w:rPr>
          <w:rFonts w:cstheme="minorHAnsi"/>
          <w:b/>
          <w:bCs/>
          <w:u w:val="single"/>
        </w:rPr>
        <w:t>*</w:t>
      </w:r>
      <w:r w:rsidRPr="008E019B">
        <w:rPr>
          <w:rFonts w:cstheme="minorHAnsi"/>
          <w:b/>
          <w:bCs/>
          <w:u w:val="single"/>
        </w:rPr>
        <w:t xml:space="preserve"> </w:t>
      </w:r>
    </w:p>
    <w:p w14:paraId="0D488DAE" w14:textId="77777777" w:rsidR="00BA2D97" w:rsidRPr="00682BC6" w:rsidRDefault="00BA2D97" w:rsidP="00BA2D97">
      <w:pPr>
        <w:jc w:val="center"/>
        <w:rPr>
          <w:rFonts w:cstheme="minorHAnsi"/>
          <w:b/>
          <w:bCs/>
        </w:rPr>
      </w:pPr>
      <w:r w:rsidRPr="00682BC6">
        <w:rPr>
          <w:rFonts w:cstheme="minorHAnsi"/>
          <w:b/>
          <w:bCs/>
        </w:rPr>
        <w:t>składane na podstawie art. 117 ust.4 ustawy z dnia 11 września 2019 r.</w:t>
      </w:r>
    </w:p>
    <w:p w14:paraId="33701711" w14:textId="77777777" w:rsidR="00BA2D97" w:rsidRPr="00682BC6" w:rsidRDefault="00BA2D97" w:rsidP="00BA2D97">
      <w:pPr>
        <w:jc w:val="center"/>
        <w:rPr>
          <w:rFonts w:cstheme="minorHAnsi"/>
          <w:b/>
          <w:bCs/>
        </w:rPr>
      </w:pPr>
      <w:r w:rsidRPr="00682BC6">
        <w:rPr>
          <w:rFonts w:cstheme="minorHAnsi"/>
          <w:b/>
          <w:bCs/>
        </w:rPr>
        <w:t xml:space="preserve">Prawo zamówień publicznych (dalej jako: ustawa </w:t>
      </w:r>
      <w:proofErr w:type="spellStart"/>
      <w:r w:rsidRPr="00682BC6">
        <w:rPr>
          <w:rFonts w:cstheme="minorHAnsi"/>
          <w:b/>
          <w:bCs/>
        </w:rPr>
        <w:t>Pzp</w:t>
      </w:r>
      <w:proofErr w:type="spellEnd"/>
      <w:r w:rsidRPr="00682BC6">
        <w:rPr>
          <w:rFonts w:cstheme="minorHAnsi"/>
          <w:b/>
          <w:bCs/>
        </w:rPr>
        <w:t>)</w:t>
      </w:r>
    </w:p>
    <w:p w14:paraId="6E31AC42" w14:textId="77777777" w:rsidR="00BA2D97" w:rsidRPr="00107987" w:rsidRDefault="00BA2D97" w:rsidP="00BA2D97">
      <w:pPr>
        <w:jc w:val="center"/>
        <w:rPr>
          <w:rFonts w:cstheme="minorHAnsi"/>
          <w:b/>
          <w:bCs/>
        </w:rPr>
      </w:pPr>
      <w:r w:rsidRPr="00291EDF">
        <w:rPr>
          <w:rFonts w:cstheme="minorHAnsi"/>
          <w:b/>
          <w:bCs/>
        </w:rPr>
        <w:t>DOTYCZĄCE REALIZACJI ZAKRESU PRZEDMIOTU ZAMÓWIENIA PRZEZ POSZCZEGÓLNYCH WYKONAWCÓW</w:t>
      </w:r>
    </w:p>
    <w:p w14:paraId="3262FE52" w14:textId="2DF320A1" w:rsidR="00C63A6D" w:rsidRDefault="00BA2D97" w:rsidP="00BA2D97">
      <w:pPr>
        <w:jc w:val="both"/>
        <w:rPr>
          <w:rFonts w:cstheme="minorHAnsi"/>
          <w:b/>
          <w:bCs/>
        </w:rPr>
      </w:pPr>
      <w:r w:rsidRPr="00682BC6">
        <w:rPr>
          <w:rFonts w:cstheme="minorHAnsi"/>
        </w:rPr>
        <w:t xml:space="preserve">Na potrzeby postępowania o udzielenie zamówienia publicznego </w:t>
      </w:r>
      <w:bookmarkStart w:id="16" w:name="_Hlk80009136"/>
      <w:r w:rsidRPr="00107987">
        <w:rPr>
          <w:rFonts w:cstheme="minorHAnsi"/>
        </w:rPr>
        <w:t xml:space="preserve">pn.: </w:t>
      </w:r>
      <w:r w:rsidR="0032351F" w:rsidRPr="0032351F">
        <w:rPr>
          <w:rFonts w:cstheme="minorHAnsi"/>
          <w:b/>
          <w:bCs/>
        </w:rPr>
        <w:t>Zorganizowanie grupowej mobilności edukacyjnej uczniów Zespołu Szkół Centrum Kształcenia Rolniczego im. Jadwigi Dziubińskiej w Golądkowie</w:t>
      </w:r>
    </w:p>
    <w:p w14:paraId="62548C5E" w14:textId="77777777" w:rsidR="0032351F" w:rsidRDefault="0032351F" w:rsidP="00BA2D97">
      <w:pPr>
        <w:jc w:val="both"/>
        <w:rPr>
          <w:rFonts w:cstheme="minorHAnsi"/>
          <w:b/>
          <w:bCs/>
        </w:rPr>
      </w:pPr>
    </w:p>
    <w:p w14:paraId="02AA4BF4" w14:textId="0EFEDC42" w:rsidR="00BA2D97" w:rsidRPr="00682BC6" w:rsidRDefault="00BA2D97" w:rsidP="00BA2D97">
      <w:pPr>
        <w:jc w:val="both"/>
        <w:rPr>
          <w:rFonts w:cstheme="minorHAnsi"/>
        </w:rPr>
      </w:pPr>
      <w:r w:rsidRPr="00682BC6">
        <w:rPr>
          <w:rFonts w:cstheme="minorHAnsi"/>
        </w:rPr>
        <w:t>oświadczam, że:</w:t>
      </w:r>
    </w:p>
    <w:p w14:paraId="5A307960" w14:textId="77777777" w:rsidR="00BA2D97" w:rsidRDefault="00BA2D97" w:rsidP="00822CB9">
      <w:pPr>
        <w:pStyle w:val="Akapitzlist"/>
        <w:numPr>
          <w:ilvl w:val="0"/>
          <w:numId w:val="50"/>
        </w:numPr>
        <w:spacing w:after="160" w:line="360" w:lineRule="auto"/>
        <w:rPr>
          <w:rFonts w:cstheme="minorHAnsi"/>
        </w:rPr>
      </w:pPr>
      <w:bookmarkStart w:id="17" w:name="_Hlk80190069"/>
      <w:bookmarkEnd w:id="16"/>
      <w:r>
        <w:rPr>
          <w:rFonts w:cstheme="minorHAnsi"/>
        </w:rPr>
        <w:t xml:space="preserve">……………………………………………………..(nazwa Wykonawcy) </w:t>
      </w:r>
    </w:p>
    <w:p w14:paraId="10AD3863" w14:textId="77777777" w:rsidR="00BA2D97" w:rsidRDefault="00BA2D97" w:rsidP="00BA2D97">
      <w:pPr>
        <w:pStyle w:val="Akapitzlist"/>
        <w:spacing w:line="360" w:lineRule="auto"/>
        <w:rPr>
          <w:rFonts w:cstheme="minorHAnsi"/>
        </w:rPr>
      </w:pPr>
      <w:r>
        <w:rPr>
          <w:rFonts w:cstheme="minorHAnsi"/>
        </w:rPr>
        <w:t>wykona w następującym zakresie przedmiot zamówienia  ………………………..…………….</w:t>
      </w:r>
    </w:p>
    <w:p w14:paraId="6058F6A5" w14:textId="77777777" w:rsidR="00BA2D97" w:rsidRDefault="00BA2D97" w:rsidP="00822CB9">
      <w:pPr>
        <w:pStyle w:val="Akapitzlist"/>
        <w:numPr>
          <w:ilvl w:val="0"/>
          <w:numId w:val="50"/>
        </w:numPr>
        <w:spacing w:after="160" w:line="360" w:lineRule="auto"/>
        <w:rPr>
          <w:rFonts w:cstheme="minorHAnsi"/>
        </w:rPr>
      </w:pPr>
      <w:r w:rsidRPr="004B37AB">
        <w:rPr>
          <w:rFonts w:cstheme="minorHAnsi"/>
        </w:rPr>
        <w:t>……………………………</w:t>
      </w:r>
      <w:r>
        <w:rPr>
          <w:rFonts w:cstheme="minorHAnsi"/>
        </w:rPr>
        <w:t>………………………..</w:t>
      </w:r>
      <w:r w:rsidRPr="004B37AB">
        <w:rPr>
          <w:rFonts w:cstheme="minorHAnsi"/>
        </w:rPr>
        <w:t xml:space="preserve">(nazwa Wykonawcy) </w:t>
      </w:r>
    </w:p>
    <w:p w14:paraId="6A340AA7" w14:textId="2E1BE113" w:rsidR="00BA2D97" w:rsidRPr="00291EDF" w:rsidRDefault="00BA2D97" w:rsidP="00C63A6D">
      <w:pPr>
        <w:pStyle w:val="Akapitzlist"/>
        <w:spacing w:line="360" w:lineRule="auto"/>
        <w:rPr>
          <w:rFonts w:cstheme="minorHAnsi"/>
        </w:rPr>
      </w:pPr>
      <w:r w:rsidRPr="004B37AB">
        <w:rPr>
          <w:rFonts w:cstheme="minorHAnsi"/>
        </w:rPr>
        <w:t>wykona w następującym zakresie przedmiot zamówienia</w:t>
      </w:r>
      <w:r>
        <w:rPr>
          <w:rFonts w:cstheme="minorHAnsi"/>
        </w:rPr>
        <w:t xml:space="preserve"> ………………………….</w:t>
      </w:r>
      <w:r w:rsidRPr="004B37AB">
        <w:rPr>
          <w:rFonts w:cstheme="minorHAnsi"/>
        </w:rPr>
        <w:t>…………….</w:t>
      </w:r>
    </w:p>
    <w:bookmarkEnd w:id="17"/>
    <w:p w14:paraId="69899430" w14:textId="77777777" w:rsidR="00BA2D97" w:rsidRPr="00C87307" w:rsidRDefault="00BA2D97" w:rsidP="00BA2D97">
      <w:pPr>
        <w:rPr>
          <w:rFonts w:cstheme="minorHAnsi"/>
          <w:sz w:val="18"/>
          <w:szCs w:val="18"/>
        </w:rPr>
      </w:pPr>
      <w:r>
        <w:rPr>
          <w:rFonts w:cstheme="minorHAnsi"/>
        </w:rPr>
        <w:t>*</w:t>
      </w:r>
      <w:r w:rsidRPr="002E3069">
        <w:rPr>
          <w:rFonts w:cstheme="minorHAnsi"/>
          <w:sz w:val="18"/>
          <w:szCs w:val="18"/>
        </w:rPr>
        <w:t>Powyższe oświadczenie należy złożyć w przypadku gdy Wykonawcy wspólnie ubiegają się o udzielenie zamówienia.</w:t>
      </w:r>
    </w:p>
    <w:p w14:paraId="5E06E860" w14:textId="77777777" w:rsidR="00BA2D97" w:rsidRDefault="00BA2D97" w:rsidP="00BA2D97">
      <w:pPr>
        <w:spacing w:after="0" w:line="360" w:lineRule="auto"/>
        <w:jc w:val="both"/>
        <w:rPr>
          <w:rFonts w:cstheme="minorHAnsi"/>
          <w:b/>
          <w:i/>
          <w:sz w:val="20"/>
          <w:szCs w:val="20"/>
        </w:rPr>
      </w:pPr>
    </w:p>
    <w:p w14:paraId="4A0D9D24" w14:textId="77777777" w:rsidR="00BA2D97" w:rsidRPr="00057DC1" w:rsidRDefault="00BA2D97" w:rsidP="00BA2D97">
      <w:pPr>
        <w:spacing w:after="0" w:line="360" w:lineRule="auto"/>
        <w:jc w:val="both"/>
        <w:rPr>
          <w:rFonts w:cstheme="minorHAnsi"/>
          <w:b/>
          <w:i/>
          <w:sz w:val="20"/>
          <w:szCs w:val="20"/>
        </w:rPr>
      </w:pPr>
      <w:r w:rsidRPr="00057DC1">
        <w:rPr>
          <w:rFonts w:cstheme="minorHAnsi"/>
          <w:b/>
          <w:i/>
          <w:sz w:val="20"/>
          <w:szCs w:val="20"/>
        </w:rPr>
        <w:t>Uwaga!</w:t>
      </w:r>
    </w:p>
    <w:p w14:paraId="6545E64B" w14:textId="31464919" w:rsidR="00B719ED" w:rsidRPr="00A54417" w:rsidRDefault="00BA2D97" w:rsidP="00A54417">
      <w:pPr>
        <w:spacing w:after="0" w:line="240" w:lineRule="auto"/>
        <w:jc w:val="both"/>
        <w:rPr>
          <w:rFonts w:cstheme="minorHAnsi"/>
          <w:b/>
          <w:i/>
          <w:sz w:val="20"/>
          <w:szCs w:val="20"/>
        </w:rPr>
      </w:pPr>
      <w:r w:rsidRPr="00057DC1">
        <w:rPr>
          <w:rFonts w:cstheme="minorHAnsi"/>
          <w:b/>
          <w:i/>
          <w:sz w:val="20"/>
          <w:szCs w:val="20"/>
        </w:rPr>
        <w:t>oświadczenie po wypełnieniu należy podpisać kwalifikowanym podpisem elektronicznym lub podpisem zaufanym lub podpisem osobistym przez osobę(y) upoważnioną(e) do reprezentowania wykonawcy/wykonawców występujących wspólnie i złożyć zgodnie z wymaganiami SWZ.</w:t>
      </w:r>
      <w:bookmarkEnd w:id="6"/>
      <w:bookmarkEnd w:id="14"/>
    </w:p>
    <w:sectPr w:rsidR="00B719ED" w:rsidRPr="00A54417" w:rsidSect="00431245">
      <w:headerReference w:type="default" r:id="rId10"/>
      <w:footerReference w:type="even" r:id="rId11"/>
      <w:footerReference w:type="default" r:id="rId12"/>
      <w:headerReference w:type="first" r:id="rId13"/>
      <w:pgSz w:w="11906" w:h="16838"/>
      <w:pgMar w:top="1417" w:right="1417" w:bottom="1276" w:left="1417"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CCDF41" w14:textId="77777777" w:rsidR="003051AC" w:rsidRDefault="003051AC" w:rsidP="00A81D7C">
      <w:pPr>
        <w:spacing w:after="0" w:line="240" w:lineRule="auto"/>
      </w:pPr>
      <w:r>
        <w:separator/>
      </w:r>
    </w:p>
  </w:endnote>
  <w:endnote w:type="continuationSeparator" w:id="0">
    <w:p w14:paraId="155FD618" w14:textId="77777777" w:rsidR="003051AC" w:rsidRDefault="003051AC" w:rsidP="00A81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TE1C8A9A8t00">
    <w:charset w:val="80"/>
    <w:family w:val="auto"/>
    <w:pitch w:val="default"/>
  </w:font>
  <w:font w:name="TimesNewRoman">
    <w:altName w:val="Yu Gothic UI"/>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943F6" w14:textId="77777777" w:rsidR="00867C91" w:rsidRDefault="00867C91" w:rsidP="00C8406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500EBBD" w14:textId="77777777" w:rsidR="00867C91" w:rsidRDefault="00867C91" w:rsidP="00C8406A">
    <w:pPr>
      <w:pStyle w:val="Stopka"/>
      <w:ind w:right="360"/>
    </w:pPr>
  </w:p>
  <w:p w14:paraId="7CBA3176" w14:textId="77777777" w:rsidR="00901758" w:rsidRDefault="0090175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A8FC8" w14:textId="1BF87BDC" w:rsidR="00867C91" w:rsidRPr="008F7587" w:rsidRDefault="00867C91" w:rsidP="00C8406A">
    <w:pPr>
      <w:pStyle w:val="Stopka"/>
      <w:framePr w:wrap="around" w:vAnchor="text" w:hAnchor="margin" w:xAlign="right" w:y="1"/>
      <w:rPr>
        <w:rStyle w:val="Numerstrony"/>
        <w:rFonts w:asciiTheme="minorHAnsi" w:hAnsiTheme="minorHAnsi" w:cstheme="minorHAnsi"/>
        <w:sz w:val="16"/>
        <w:szCs w:val="16"/>
      </w:rPr>
    </w:pPr>
    <w:r w:rsidRPr="008F7587">
      <w:rPr>
        <w:rStyle w:val="Numerstrony"/>
        <w:rFonts w:asciiTheme="minorHAnsi" w:hAnsiTheme="minorHAnsi" w:cstheme="minorHAnsi"/>
        <w:sz w:val="16"/>
        <w:szCs w:val="16"/>
      </w:rPr>
      <w:fldChar w:fldCharType="begin"/>
    </w:r>
    <w:r w:rsidRPr="008F7587">
      <w:rPr>
        <w:rStyle w:val="Numerstrony"/>
        <w:rFonts w:asciiTheme="minorHAnsi" w:hAnsiTheme="minorHAnsi" w:cstheme="minorHAnsi"/>
        <w:sz w:val="16"/>
        <w:szCs w:val="16"/>
      </w:rPr>
      <w:instrText xml:space="preserve">PAGE  </w:instrText>
    </w:r>
    <w:r w:rsidRPr="008F7587">
      <w:rPr>
        <w:rStyle w:val="Numerstrony"/>
        <w:rFonts w:asciiTheme="minorHAnsi" w:hAnsiTheme="minorHAnsi" w:cstheme="minorHAnsi"/>
        <w:sz w:val="16"/>
        <w:szCs w:val="16"/>
      </w:rPr>
      <w:fldChar w:fldCharType="separate"/>
    </w:r>
    <w:r w:rsidR="00932ABB">
      <w:rPr>
        <w:rStyle w:val="Numerstrony"/>
        <w:rFonts w:asciiTheme="minorHAnsi" w:hAnsiTheme="minorHAnsi" w:cstheme="minorHAnsi"/>
        <w:noProof/>
        <w:sz w:val="16"/>
        <w:szCs w:val="16"/>
      </w:rPr>
      <w:t>21</w:t>
    </w:r>
    <w:r w:rsidRPr="008F7587">
      <w:rPr>
        <w:rStyle w:val="Numerstrony"/>
        <w:rFonts w:asciiTheme="minorHAnsi" w:hAnsiTheme="minorHAnsi" w:cstheme="minorHAnsi"/>
        <w:sz w:val="16"/>
        <w:szCs w:val="16"/>
      </w:rPr>
      <w:fldChar w:fldCharType="end"/>
    </w:r>
  </w:p>
  <w:p w14:paraId="76DACD6F" w14:textId="1C35A12E" w:rsidR="00867C91" w:rsidRPr="007F15FC" w:rsidRDefault="00867C91" w:rsidP="00A80E74">
    <w:pPr>
      <w:pStyle w:val="Stopka"/>
      <w:ind w:right="141"/>
      <w:rPr>
        <w:rFonts w:asciiTheme="minorHAnsi" w:hAnsiTheme="minorHAnsi" w:cstheme="minorHAnsi"/>
        <w:sz w:val="16"/>
        <w:szCs w:val="16"/>
      </w:rPr>
    </w:pPr>
  </w:p>
  <w:p w14:paraId="3010B9A0" w14:textId="77777777" w:rsidR="00901758" w:rsidRDefault="0090175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933007" w14:textId="77777777" w:rsidR="003051AC" w:rsidRDefault="003051AC" w:rsidP="00A81D7C">
      <w:pPr>
        <w:spacing w:after="0" w:line="240" w:lineRule="auto"/>
      </w:pPr>
      <w:r>
        <w:separator/>
      </w:r>
    </w:p>
  </w:footnote>
  <w:footnote w:type="continuationSeparator" w:id="0">
    <w:p w14:paraId="4DEFE9DC" w14:textId="77777777" w:rsidR="003051AC" w:rsidRDefault="003051AC" w:rsidP="00A81D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10002" w14:textId="16DAF159" w:rsidR="00431245" w:rsidRDefault="00F84ECB" w:rsidP="00431245">
    <w:pPr>
      <w:pStyle w:val="Nagwek"/>
      <w:jc w:val="right"/>
      <w:rPr>
        <w:rFonts w:asciiTheme="minorHAnsi" w:hAnsiTheme="minorHAnsi" w:cstheme="minorHAnsi"/>
      </w:rPr>
    </w:pPr>
    <w:r w:rsidRPr="003241D9">
      <w:rPr>
        <w:noProof/>
        <w:lang w:eastAsia="pl-PL"/>
      </w:rPr>
      <w:drawing>
        <wp:anchor distT="0" distB="0" distL="114300" distR="114300" simplePos="0" relativeHeight="251661312" behindDoc="0" locked="0" layoutInCell="1" allowOverlap="1" wp14:anchorId="6869A531" wp14:editId="51C6C00F">
          <wp:simplePos x="0" y="0"/>
          <wp:positionH relativeFrom="margin">
            <wp:align>left</wp:align>
          </wp:positionH>
          <wp:positionV relativeFrom="paragraph">
            <wp:posOffset>-112395</wp:posOffset>
          </wp:positionV>
          <wp:extent cx="2730500" cy="607060"/>
          <wp:effectExtent l="0" t="0" r="0" b="2540"/>
          <wp:wrapSquare wrapText="bothSides"/>
          <wp:docPr id="767623152" name="Obraz 767623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extLst>
                      <a:ext uri="{28A0092B-C50C-407E-A947-70E740481C1C}">
                        <a14:useLocalDpi xmlns:a14="http://schemas.microsoft.com/office/drawing/2010/main" val="0"/>
                      </a:ext>
                    </a:extLst>
                  </a:blip>
                  <a:srcRect t="14036" r="18045" b="24082"/>
                  <a:stretch/>
                </pic:blipFill>
                <pic:spPr bwMode="auto">
                  <a:xfrm>
                    <a:off x="0" y="0"/>
                    <a:ext cx="2730500" cy="6070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31245" w:rsidRPr="00F9612E">
      <w:rPr>
        <w:rFonts w:asciiTheme="minorHAnsi" w:hAnsiTheme="minorHAnsi" w:cstheme="minorHAnsi"/>
      </w:rPr>
      <w:t>Zespół Szkół Centrum Kształcenia Rolniczego</w:t>
    </w:r>
  </w:p>
  <w:p w14:paraId="584A1B40" w14:textId="77777777" w:rsidR="00431245" w:rsidRDefault="00431245" w:rsidP="00431245">
    <w:pPr>
      <w:pStyle w:val="Nagwek"/>
      <w:jc w:val="right"/>
      <w:rPr>
        <w:rFonts w:asciiTheme="minorHAnsi" w:hAnsiTheme="minorHAnsi" w:cstheme="minorHAnsi"/>
      </w:rPr>
    </w:pPr>
    <w:r w:rsidRPr="00F9612E">
      <w:rPr>
        <w:rFonts w:asciiTheme="minorHAnsi" w:hAnsiTheme="minorHAnsi" w:cstheme="minorHAnsi"/>
      </w:rPr>
      <w:t>im. Jadwigi Dziubińskiej w Golądkowie</w:t>
    </w:r>
  </w:p>
  <w:p w14:paraId="35E9E30B" w14:textId="02C57BE7" w:rsidR="00901758" w:rsidRDefault="00B3127A" w:rsidP="00821E43">
    <w:pPr>
      <w:pStyle w:val="Nagwek"/>
      <w:jc w:val="right"/>
      <w:rPr>
        <w:rFonts w:asciiTheme="minorHAnsi" w:hAnsiTheme="minorHAnsi" w:cstheme="minorHAnsi"/>
      </w:rPr>
    </w:pPr>
    <w:r w:rsidRPr="00B3127A">
      <w:rPr>
        <w:rFonts w:asciiTheme="minorHAnsi" w:hAnsiTheme="minorHAnsi" w:cstheme="minorHAnsi"/>
      </w:rPr>
      <w:t>ZSCKR.081.1.202</w:t>
    </w:r>
    <w:r w:rsidR="00F16050">
      <w:rPr>
        <w:rFonts w:asciiTheme="minorHAnsi" w:hAnsiTheme="minorHAnsi" w:cstheme="minorHAnsi"/>
      </w:rPr>
      <w:t>6</w:t>
    </w:r>
  </w:p>
  <w:p w14:paraId="7AADB9AE" w14:textId="77777777" w:rsidR="00821E43" w:rsidRDefault="00821E43" w:rsidP="00821E43">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99C7F" w14:textId="77777777" w:rsidR="00F84ECB" w:rsidRDefault="00F84ECB" w:rsidP="00F84ECB">
    <w:pPr>
      <w:pStyle w:val="Nagwek"/>
      <w:jc w:val="right"/>
      <w:rPr>
        <w:rFonts w:asciiTheme="minorHAnsi" w:hAnsiTheme="minorHAnsi" w:cstheme="minorHAnsi"/>
      </w:rPr>
    </w:pPr>
    <w:r w:rsidRPr="003241D9">
      <w:rPr>
        <w:noProof/>
        <w:lang w:eastAsia="pl-PL"/>
      </w:rPr>
      <w:drawing>
        <wp:anchor distT="0" distB="0" distL="114300" distR="114300" simplePos="0" relativeHeight="251663360" behindDoc="0" locked="0" layoutInCell="1" allowOverlap="1" wp14:anchorId="1FBD0E35" wp14:editId="38C90770">
          <wp:simplePos x="0" y="0"/>
          <wp:positionH relativeFrom="margin">
            <wp:align>left</wp:align>
          </wp:positionH>
          <wp:positionV relativeFrom="paragraph">
            <wp:posOffset>-125095</wp:posOffset>
          </wp:positionV>
          <wp:extent cx="2730500" cy="607060"/>
          <wp:effectExtent l="0" t="0" r="0" b="2540"/>
          <wp:wrapSquare wrapText="bothSides"/>
          <wp:docPr id="390395708" name="Obraz 390395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extLst>
                      <a:ext uri="{28A0092B-C50C-407E-A947-70E740481C1C}">
                        <a14:useLocalDpi xmlns:a14="http://schemas.microsoft.com/office/drawing/2010/main" val="0"/>
                      </a:ext>
                    </a:extLst>
                  </a:blip>
                  <a:srcRect t="14036" r="18045" b="24082"/>
                  <a:stretch/>
                </pic:blipFill>
                <pic:spPr bwMode="auto">
                  <a:xfrm>
                    <a:off x="0" y="0"/>
                    <a:ext cx="2730500" cy="6070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9612E">
      <w:rPr>
        <w:rFonts w:asciiTheme="minorHAnsi" w:hAnsiTheme="minorHAnsi" w:cstheme="minorHAnsi"/>
      </w:rPr>
      <w:t>Zespół Szkół Centrum Kształcenia Rolniczego</w:t>
    </w:r>
  </w:p>
  <w:p w14:paraId="2305716E" w14:textId="77777777" w:rsidR="00F84ECB" w:rsidRDefault="00F84ECB" w:rsidP="00F84ECB">
    <w:pPr>
      <w:pStyle w:val="Nagwek"/>
      <w:jc w:val="right"/>
      <w:rPr>
        <w:rFonts w:asciiTheme="minorHAnsi" w:hAnsiTheme="minorHAnsi" w:cstheme="minorHAnsi"/>
      </w:rPr>
    </w:pPr>
    <w:r w:rsidRPr="00F9612E">
      <w:rPr>
        <w:rFonts w:asciiTheme="minorHAnsi" w:hAnsiTheme="minorHAnsi" w:cstheme="minorHAnsi"/>
      </w:rPr>
      <w:t>im. Jadwigi Dziubińskiej w Golądkowie</w:t>
    </w:r>
  </w:p>
  <w:p w14:paraId="5355BE34" w14:textId="7AD7D92B" w:rsidR="00F84ECB" w:rsidRDefault="008D6B27" w:rsidP="008D6B27">
    <w:pPr>
      <w:pStyle w:val="Nagwek"/>
      <w:jc w:val="right"/>
    </w:pPr>
    <w:r w:rsidRPr="008D6B27">
      <w:rPr>
        <w:rFonts w:asciiTheme="minorHAnsi" w:hAnsiTheme="minorHAnsi" w:cstheme="minorHAnsi"/>
      </w:rPr>
      <w:t>ZSCKR.081.1.2026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360" w:hanging="360"/>
      </w:pPr>
      <w:rPr>
        <w:rFonts w:ascii="Times New Roman" w:eastAsia="Times New Roman" w:hAnsi="Times New Roman" w:cs="Times New Roman"/>
      </w:rPr>
    </w:lvl>
    <w:lvl w:ilvl="1">
      <w:start w:val="1"/>
      <w:numFmt w:val="lowerLetter"/>
      <w:lvlText w:val="%2."/>
      <w:lvlJc w:val="left"/>
      <w:pPr>
        <w:tabs>
          <w:tab w:val="num" w:pos="0"/>
        </w:tabs>
        <w:ind w:left="1080" w:hanging="360"/>
      </w:pPr>
      <w:rPr>
        <w:rFonts w:ascii="Calibri" w:hAnsi="Calibri" w:cs="Calibri"/>
        <w:b w:val="0"/>
      </w:rPr>
    </w:lvl>
    <w:lvl w:ilvl="2">
      <w:start w:val="1"/>
      <w:numFmt w:val="lowerRoman"/>
      <w:lvlText w:val="%2.%3."/>
      <w:lvlJc w:val="lef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lef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left"/>
      <w:pPr>
        <w:tabs>
          <w:tab w:val="num" w:pos="0"/>
        </w:tabs>
        <w:ind w:left="6120" w:hanging="180"/>
      </w:pPr>
    </w:lvl>
  </w:abstractNum>
  <w:abstractNum w:abstractNumId="1" w15:restartNumberingAfterBreak="0">
    <w:nsid w:val="00000003"/>
    <w:multiLevelType w:val="multilevel"/>
    <w:tmpl w:val="F5DA5B8E"/>
    <w:name w:val="WW8Num3"/>
    <w:lvl w:ilvl="0">
      <w:start w:val="1"/>
      <w:numFmt w:val="lowerLetter"/>
      <w:lvlText w:val="%1)"/>
      <w:lvlJc w:val="left"/>
      <w:pPr>
        <w:tabs>
          <w:tab w:val="num" w:pos="-386"/>
        </w:tabs>
        <w:ind w:left="-386" w:hanging="180"/>
      </w:pPr>
      <w:rPr>
        <w:rFonts w:asciiTheme="minorHAnsi" w:eastAsia="Times New Roman" w:hAnsiTheme="minorHAnsi" w:cstheme="minorHAnsi" w:hint="default"/>
      </w:rPr>
    </w:lvl>
    <w:lvl w:ilvl="1">
      <w:start w:val="1"/>
      <w:numFmt w:val="decimal"/>
      <w:lvlText w:val="%2)"/>
      <w:lvlJc w:val="left"/>
      <w:pPr>
        <w:tabs>
          <w:tab w:val="num" w:pos="874"/>
        </w:tabs>
        <w:ind w:left="874" w:hanging="360"/>
      </w:pPr>
    </w:lvl>
    <w:lvl w:ilvl="2">
      <w:start w:val="1"/>
      <w:numFmt w:val="decimal"/>
      <w:lvlText w:val="3.4.%3"/>
      <w:lvlJc w:val="left"/>
      <w:pPr>
        <w:tabs>
          <w:tab w:val="num" w:pos="1594"/>
        </w:tabs>
        <w:ind w:left="1594" w:hanging="180"/>
      </w:pPr>
      <w:rPr>
        <w:rFonts w:ascii="Cambria" w:hAnsi="Cambria"/>
        <w:sz w:val="22"/>
        <w:szCs w:val="22"/>
      </w:rPr>
    </w:lvl>
    <w:lvl w:ilvl="3">
      <w:start w:val="1"/>
      <w:numFmt w:val="decimal"/>
      <w:lvlText w:val="%4."/>
      <w:lvlJc w:val="left"/>
      <w:pPr>
        <w:tabs>
          <w:tab w:val="num" w:pos="2314"/>
        </w:tabs>
        <w:ind w:left="2314" w:hanging="360"/>
      </w:pPr>
    </w:lvl>
    <w:lvl w:ilvl="4">
      <w:start w:val="1"/>
      <w:numFmt w:val="decimal"/>
      <w:lvlText w:val="%5)"/>
      <w:lvlJc w:val="left"/>
      <w:pPr>
        <w:tabs>
          <w:tab w:val="num" w:pos="3034"/>
        </w:tabs>
        <w:ind w:left="3034" w:hanging="360"/>
      </w:pPr>
      <w:rPr>
        <w:rFonts w:ascii="Cambria" w:eastAsia="Times New Roman" w:hAnsi="Cambria" w:cs="Calibri"/>
      </w:rPr>
    </w:lvl>
    <w:lvl w:ilvl="5">
      <w:start w:val="1"/>
      <w:numFmt w:val="lowerLetter"/>
      <w:lvlText w:val="%6)"/>
      <w:lvlJc w:val="left"/>
      <w:pPr>
        <w:tabs>
          <w:tab w:val="num" w:pos="3934"/>
        </w:tabs>
        <w:ind w:left="3934" w:hanging="360"/>
      </w:pPr>
    </w:lvl>
    <w:lvl w:ilvl="6">
      <w:start w:val="1"/>
      <w:numFmt w:val="decimal"/>
      <w:lvlText w:val="%7."/>
      <w:lvlJc w:val="left"/>
      <w:pPr>
        <w:tabs>
          <w:tab w:val="num" w:pos="4474"/>
        </w:tabs>
        <w:ind w:left="4474" w:hanging="360"/>
      </w:pPr>
    </w:lvl>
    <w:lvl w:ilvl="7">
      <w:start w:val="1"/>
      <w:numFmt w:val="lowerLetter"/>
      <w:lvlText w:val="%8."/>
      <w:lvlJc w:val="left"/>
      <w:pPr>
        <w:tabs>
          <w:tab w:val="num" w:pos="5194"/>
        </w:tabs>
        <w:ind w:left="5194" w:hanging="360"/>
      </w:pPr>
    </w:lvl>
    <w:lvl w:ilvl="8">
      <w:start w:val="1"/>
      <w:numFmt w:val="lowerRoman"/>
      <w:lvlText w:val="%9."/>
      <w:lvlJc w:val="left"/>
      <w:pPr>
        <w:tabs>
          <w:tab w:val="num" w:pos="5914"/>
        </w:tabs>
        <w:ind w:left="5914" w:hanging="180"/>
      </w:p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3" w15:restartNumberingAfterBreak="0">
    <w:nsid w:val="00000005"/>
    <w:multiLevelType w:val="singleLevel"/>
    <w:tmpl w:val="00000005"/>
    <w:name w:val="WW8Num5"/>
    <w:lvl w:ilvl="0">
      <w:start w:val="1"/>
      <w:numFmt w:val="decimal"/>
      <w:lvlText w:val="%1."/>
      <w:lvlJc w:val="left"/>
      <w:pPr>
        <w:tabs>
          <w:tab w:val="num" w:pos="0"/>
        </w:tabs>
        <w:ind w:left="720" w:hanging="360"/>
      </w:pPr>
    </w:lvl>
  </w:abstractNum>
  <w:abstractNum w:abstractNumId="4" w15:restartNumberingAfterBreak="0">
    <w:nsid w:val="00000007"/>
    <w:multiLevelType w:val="singleLevel"/>
    <w:tmpl w:val="00000007"/>
    <w:name w:val="WW8Num7"/>
    <w:lvl w:ilvl="0">
      <w:start w:val="1"/>
      <w:numFmt w:val="decimal"/>
      <w:lvlText w:val="%1."/>
      <w:lvlJc w:val="left"/>
      <w:pPr>
        <w:tabs>
          <w:tab w:val="num" w:pos="0"/>
        </w:tabs>
        <w:ind w:left="720" w:hanging="360"/>
      </w:pPr>
    </w:lvl>
  </w:abstractNum>
  <w:abstractNum w:abstractNumId="5" w15:restartNumberingAfterBreak="0">
    <w:nsid w:val="0000000A"/>
    <w:multiLevelType w:val="singleLevel"/>
    <w:tmpl w:val="0000000A"/>
    <w:name w:val="WW8Num10"/>
    <w:lvl w:ilvl="0">
      <w:start w:val="1"/>
      <w:numFmt w:val="decimal"/>
      <w:lvlText w:val="%1)"/>
      <w:lvlJc w:val="left"/>
      <w:pPr>
        <w:tabs>
          <w:tab w:val="num" w:pos="0"/>
        </w:tabs>
        <w:ind w:left="720" w:hanging="360"/>
      </w:pPr>
    </w:lvl>
  </w:abstractNum>
  <w:abstractNum w:abstractNumId="6" w15:restartNumberingAfterBreak="0">
    <w:nsid w:val="0000000B"/>
    <w:multiLevelType w:val="singleLevel"/>
    <w:tmpl w:val="0000000B"/>
    <w:name w:val="WW8Num11"/>
    <w:lvl w:ilvl="0">
      <w:start w:val="1"/>
      <w:numFmt w:val="decimal"/>
      <w:lvlText w:val="%1."/>
      <w:lvlJc w:val="left"/>
      <w:pPr>
        <w:tabs>
          <w:tab w:val="num" w:pos="0"/>
        </w:tabs>
        <w:ind w:left="720" w:hanging="360"/>
      </w:pPr>
    </w:lvl>
  </w:abstractNum>
  <w:abstractNum w:abstractNumId="7" w15:restartNumberingAfterBreak="0">
    <w:nsid w:val="0000000C"/>
    <w:multiLevelType w:val="singleLevel"/>
    <w:tmpl w:val="0000000C"/>
    <w:name w:val="WW8Num12"/>
    <w:lvl w:ilvl="0">
      <w:start w:val="1"/>
      <w:numFmt w:val="decimal"/>
      <w:lvlText w:val="%1)"/>
      <w:lvlJc w:val="left"/>
      <w:pPr>
        <w:tabs>
          <w:tab w:val="num" w:pos="0"/>
        </w:tabs>
        <w:ind w:left="1440" w:hanging="360"/>
      </w:pPr>
    </w:lvl>
  </w:abstractNum>
  <w:abstractNum w:abstractNumId="8" w15:restartNumberingAfterBreak="0">
    <w:nsid w:val="00F2022E"/>
    <w:multiLevelType w:val="hybridMultilevel"/>
    <w:tmpl w:val="A94A02F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0FF5C7A"/>
    <w:multiLevelType w:val="hybridMultilevel"/>
    <w:tmpl w:val="B8761460"/>
    <w:lvl w:ilvl="0" w:tplc="2D020BEC">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1B6450B"/>
    <w:multiLevelType w:val="hybridMultilevel"/>
    <w:tmpl w:val="E1EE0E56"/>
    <w:lvl w:ilvl="0" w:tplc="DC40269C">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11" w15:restartNumberingAfterBreak="0">
    <w:nsid w:val="03091906"/>
    <w:multiLevelType w:val="hybridMultilevel"/>
    <w:tmpl w:val="465CC2F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3DF342F"/>
    <w:multiLevelType w:val="hybridMultilevel"/>
    <w:tmpl w:val="505E89D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03F750CF"/>
    <w:multiLevelType w:val="multilevel"/>
    <w:tmpl w:val="1B68B7E4"/>
    <w:lvl w:ilvl="0">
      <w:start w:val="11"/>
      <w:numFmt w:val="decimal"/>
      <w:lvlText w:val="%1"/>
      <w:lvlJc w:val="left"/>
      <w:pPr>
        <w:ind w:left="420" w:hanging="420"/>
      </w:pPr>
      <w:rPr>
        <w:rFonts w:hint="default"/>
        <w:color w:val="auto"/>
        <w:sz w:val="24"/>
      </w:rPr>
    </w:lvl>
    <w:lvl w:ilvl="1">
      <w:start w:val="1"/>
      <w:numFmt w:val="decimal"/>
      <w:lvlText w:val="%2)"/>
      <w:lvlJc w:val="left"/>
      <w:pPr>
        <w:ind w:left="720" w:hanging="360"/>
      </w:pPr>
    </w:lvl>
    <w:lvl w:ilvl="2">
      <w:start w:val="1"/>
      <w:numFmt w:val="decimal"/>
      <w:lvlText w:val="%1.%2.%3"/>
      <w:lvlJc w:val="left"/>
      <w:pPr>
        <w:ind w:left="1288" w:hanging="720"/>
      </w:pPr>
      <w:rPr>
        <w:rFonts w:hint="default"/>
        <w:color w:val="auto"/>
        <w:sz w:val="24"/>
      </w:rPr>
    </w:lvl>
    <w:lvl w:ilvl="3">
      <w:start w:val="1"/>
      <w:numFmt w:val="decimal"/>
      <w:lvlText w:val="%1.%2.%3.%4"/>
      <w:lvlJc w:val="left"/>
      <w:pPr>
        <w:ind w:left="1572" w:hanging="720"/>
      </w:pPr>
      <w:rPr>
        <w:rFonts w:hint="default"/>
        <w:color w:val="auto"/>
        <w:sz w:val="24"/>
      </w:rPr>
    </w:lvl>
    <w:lvl w:ilvl="4">
      <w:start w:val="1"/>
      <w:numFmt w:val="decimal"/>
      <w:lvlText w:val="%1.%2.%3.%4.%5"/>
      <w:lvlJc w:val="left"/>
      <w:pPr>
        <w:ind w:left="2216" w:hanging="1080"/>
      </w:pPr>
      <w:rPr>
        <w:rFonts w:hint="default"/>
        <w:color w:val="auto"/>
        <w:sz w:val="24"/>
      </w:rPr>
    </w:lvl>
    <w:lvl w:ilvl="5">
      <w:start w:val="1"/>
      <w:numFmt w:val="decimal"/>
      <w:lvlText w:val="%1.%2.%3.%4.%5.%6"/>
      <w:lvlJc w:val="left"/>
      <w:pPr>
        <w:ind w:left="2500" w:hanging="1080"/>
      </w:pPr>
      <w:rPr>
        <w:rFonts w:hint="default"/>
        <w:color w:val="auto"/>
        <w:sz w:val="24"/>
      </w:rPr>
    </w:lvl>
    <w:lvl w:ilvl="6">
      <w:start w:val="1"/>
      <w:numFmt w:val="decimal"/>
      <w:lvlText w:val="%1.%2.%3.%4.%5.%6.%7"/>
      <w:lvlJc w:val="left"/>
      <w:pPr>
        <w:ind w:left="3144" w:hanging="1440"/>
      </w:pPr>
      <w:rPr>
        <w:rFonts w:hint="default"/>
        <w:color w:val="auto"/>
        <w:sz w:val="24"/>
      </w:rPr>
    </w:lvl>
    <w:lvl w:ilvl="7">
      <w:start w:val="1"/>
      <w:numFmt w:val="decimal"/>
      <w:lvlText w:val="%1.%2.%3.%4.%5.%6.%7.%8"/>
      <w:lvlJc w:val="left"/>
      <w:pPr>
        <w:ind w:left="3428" w:hanging="1440"/>
      </w:pPr>
      <w:rPr>
        <w:rFonts w:hint="default"/>
        <w:color w:val="auto"/>
        <w:sz w:val="24"/>
      </w:rPr>
    </w:lvl>
    <w:lvl w:ilvl="8">
      <w:start w:val="1"/>
      <w:numFmt w:val="decimal"/>
      <w:lvlText w:val="%1.%2.%3.%4.%5.%6.%7.%8.%9"/>
      <w:lvlJc w:val="left"/>
      <w:pPr>
        <w:ind w:left="3712" w:hanging="1440"/>
      </w:pPr>
      <w:rPr>
        <w:rFonts w:hint="default"/>
        <w:color w:val="auto"/>
        <w:sz w:val="24"/>
      </w:rPr>
    </w:lvl>
  </w:abstractNum>
  <w:abstractNum w:abstractNumId="14" w15:restartNumberingAfterBreak="0">
    <w:nsid w:val="044509D7"/>
    <w:multiLevelType w:val="hybridMultilevel"/>
    <w:tmpl w:val="F036018C"/>
    <w:lvl w:ilvl="0" w:tplc="A1FA9DA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45B3C5C"/>
    <w:multiLevelType w:val="hybridMultilevel"/>
    <w:tmpl w:val="C7B4C0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59E338B"/>
    <w:multiLevelType w:val="hybridMultilevel"/>
    <w:tmpl w:val="3E9E86AA"/>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0A6327D9"/>
    <w:multiLevelType w:val="hybridMultilevel"/>
    <w:tmpl w:val="C450A70A"/>
    <w:lvl w:ilvl="0" w:tplc="DC40269C">
      <w:start w:val="1"/>
      <w:numFmt w:val="bullet"/>
      <w:lvlText w:val=""/>
      <w:lvlJc w:val="left"/>
      <w:pPr>
        <w:ind w:left="1344" w:hanging="360"/>
      </w:pPr>
      <w:rPr>
        <w:rFonts w:ascii="Symbol" w:hAnsi="Symbol" w:hint="default"/>
      </w:rPr>
    </w:lvl>
    <w:lvl w:ilvl="1" w:tplc="04150003" w:tentative="1">
      <w:start w:val="1"/>
      <w:numFmt w:val="bullet"/>
      <w:lvlText w:val="o"/>
      <w:lvlJc w:val="left"/>
      <w:pPr>
        <w:ind w:left="2064" w:hanging="360"/>
      </w:pPr>
      <w:rPr>
        <w:rFonts w:ascii="Courier New" w:hAnsi="Courier New" w:cs="Courier New" w:hint="default"/>
      </w:rPr>
    </w:lvl>
    <w:lvl w:ilvl="2" w:tplc="04150005" w:tentative="1">
      <w:start w:val="1"/>
      <w:numFmt w:val="bullet"/>
      <w:lvlText w:val=""/>
      <w:lvlJc w:val="left"/>
      <w:pPr>
        <w:ind w:left="2784" w:hanging="360"/>
      </w:pPr>
      <w:rPr>
        <w:rFonts w:ascii="Wingdings" w:hAnsi="Wingdings" w:hint="default"/>
      </w:rPr>
    </w:lvl>
    <w:lvl w:ilvl="3" w:tplc="04150001" w:tentative="1">
      <w:start w:val="1"/>
      <w:numFmt w:val="bullet"/>
      <w:lvlText w:val=""/>
      <w:lvlJc w:val="left"/>
      <w:pPr>
        <w:ind w:left="3504" w:hanging="360"/>
      </w:pPr>
      <w:rPr>
        <w:rFonts w:ascii="Symbol" w:hAnsi="Symbol" w:hint="default"/>
      </w:rPr>
    </w:lvl>
    <w:lvl w:ilvl="4" w:tplc="04150003" w:tentative="1">
      <w:start w:val="1"/>
      <w:numFmt w:val="bullet"/>
      <w:lvlText w:val="o"/>
      <w:lvlJc w:val="left"/>
      <w:pPr>
        <w:ind w:left="4224" w:hanging="360"/>
      </w:pPr>
      <w:rPr>
        <w:rFonts w:ascii="Courier New" w:hAnsi="Courier New" w:cs="Courier New" w:hint="default"/>
      </w:rPr>
    </w:lvl>
    <w:lvl w:ilvl="5" w:tplc="04150005" w:tentative="1">
      <w:start w:val="1"/>
      <w:numFmt w:val="bullet"/>
      <w:lvlText w:val=""/>
      <w:lvlJc w:val="left"/>
      <w:pPr>
        <w:ind w:left="4944" w:hanging="360"/>
      </w:pPr>
      <w:rPr>
        <w:rFonts w:ascii="Wingdings" w:hAnsi="Wingdings" w:hint="default"/>
      </w:rPr>
    </w:lvl>
    <w:lvl w:ilvl="6" w:tplc="04150001" w:tentative="1">
      <w:start w:val="1"/>
      <w:numFmt w:val="bullet"/>
      <w:lvlText w:val=""/>
      <w:lvlJc w:val="left"/>
      <w:pPr>
        <w:ind w:left="5664" w:hanging="360"/>
      </w:pPr>
      <w:rPr>
        <w:rFonts w:ascii="Symbol" w:hAnsi="Symbol" w:hint="default"/>
      </w:rPr>
    </w:lvl>
    <w:lvl w:ilvl="7" w:tplc="04150003" w:tentative="1">
      <w:start w:val="1"/>
      <w:numFmt w:val="bullet"/>
      <w:lvlText w:val="o"/>
      <w:lvlJc w:val="left"/>
      <w:pPr>
        <w:ind w:left="6384" w:hanging="360"/>
      </w:pPr>
      <w:rPr>
        <w:rFonts w:ascii="Courier New" w:hAnsi="Courier New" w:cs="Courier New" w:hint="default"/>
      </w:rPr>
    </w:lvl>
    <w:lvl w:ilvl="8" w:tplc="04150005" w:tentative="1">
      <w:start w:val="1"/>
      <w:numFmt w:val="bullet"/>
      <w:lvlText w:val=""/>
      <w:lvlJc w:val="left"/>
      <w:pPr>
        <w:ind w:left="7104" w:hanging="360"/>
      </w:pPr>
      <w:rPr>
        <w:rFonts w:ascii="Wingdings" w:hAnsi="Wingdings" w:hint="default"/>
      </w:rPr>
    </w:lvl>
  </w:abstractNum>
  <w:abstractNum w:abstractNumId="18" w15:restartNumberingAfterBreak="0">
    <w:nsid w:val="0B266D63"/>
    <w:multiLevelType w:val="hybridMultilevel"/>
    <w:tmpl w:val="41885224"/>
    <w:lvl w:ilvl="0" w:tplc="A022C1CA">
      <w:start w:val="1"/>
      <w:numFmt w:val="decimal"/>
      <w:lvlText w:val="%1."/>
      <w:lvlJc w:val="left"/>
      <w:pPr>
        <w:ind w:left="360" w:hanging="360"/>
      </w:pPr>
      <w:rPr>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B294899"/>
    <w:multiLevelType w:val="hybridMultilevel"/>
    <w:tmpl w:val="DF206FB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0BD51F39"/>
    <w:multiLevelType w:val="multilevel"/>
    <w:tmpl w:val="F92CCD7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2"/>
      <w:numFmt w:val="decimal"/>
      <w:lvlText w:val="%3."/>
      <w:lvlJc w:val="left"/>
      <w:pPr>
        <w:tabs>
          <w:tab w:val="num" w:pos="2340"/>
        </w:tabs>
        <w:ind w:left="2340" w:hanging="360"/>
      </w:pPr>
      <w:rPr>
        <w:rFonts w:cs="Times New Roman" w:hint="default"/>
        <w:b w:val="0"/>
        <w:sz w:val="22"/>
        <w:szCs w:val="22"/>
      </w:rPr>
    </w:lvl>
    <w:lvl w:ilvl="3">
      <w:start w:val="1"/>
      <w:numFmt w:val="decimal"/>
      <w:lvlText w:val="%4."/>
      <w:lvlJc w:val="left"/>
      <w:pPr>
        <w:tabs>
          <w:tab w:val="num" w:pos="360"/>
        </w:tabs>
        <w:ind w:left="360" w:hanging="360"/>
      </w:pPr>
      <w:rPr>
        <w:rFonts w:cs="Times New Roman"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0DEB2506"/>
    <w:multiLevelType w:val="hybridMultilevel"/>
    <w:tmpl w:val="D89ECB74"/>
    <w:lvl w:ilvl="0" w:tplc="0CD6C27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E227322"/>
    <w:multiLevelType w:val="hybridMultilevel"/>
    <w:tmpl w:val="DF206FB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01E7EB0"/>
    <w:multiLevelType w:val="hybridMultilevel"/>
    <w:tmpl w:val="1AFEC2F8"/>
    <w:lvl w:ilvl="0" w:tplc="5DFCFE4A">
      <w:start w:val="1"/>
      <w:numFmt w:val="decimal"/>
      <w:lvlText w:val="%1)"/>
      <w:lvlJc w:val="left"/>
      <w:pPr>
        <w:ind w:left="1146" w:hanging="360"/>
      </w:pPr>
      <w:rPr>
        <w:rFont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107C0938"/>
    <w:multiLevelType w:val="hybridMultilevel"/>
    <w:tmpl w:val="FEFCAB3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0DC6D34"/>
    <w:multiLevelType w:val="hybridMultilevel"/>
    <w:tmpl w:val="466C015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110764C1"/>
    <w:multiLevelType w:val="hybridMultilevel"/>
    <w:tmpl w:val="DAAED0B4"/>
    <w:lvl w:ilvl="0" w:tplc="FDD09D54">
      <w:start w:val="1"/>
      <w:numFmt w:val="decimal"/>
      <w:lvlText w:val="%1."/>
      <w:lvlJc w:val="left"/>
      <w:pPr>
        <w:ind w:left="612" w:hanging="428"/>
      </w:pPr>
      <w:rPr>
        <w:rFonts w:ascii="Calibri" w:eastAsia="Calibri" w:hAnsi="Calibri" w:cs="Calibri" w:hint="default"/>
        <w:b w:val="0"/>
        <w:bCs w:val="0"/>
        <w:i w:val="0"/>
        <w:iCs w:val="0"/>
        <w:spacing w:val="-1"/>
        <w:w w:val="99"/>
        <w:sz w:val="20"/>
        <w:szCs w:val="20"/>
        <w:lang w:val="pl-PL" w:eastAsia="en-US" w:bidi="ar-SA"/>
      </w:rPr>
    </w:lvl>
    <w:lvl w:ilvl="1" w:tplc="04AA4984">
      <w:start w:val="1"/>
      <w:numFmt w:val="decimal"/>
      <w:lvlText w:val="%2)"/>
      <w:lvlJc w:val="left"/>
      <w:pPr>
        <w:ind w:left="893" w:hanging="425"/>
      </w:pPr>
      <w:rPr>
        <w:rFonts w:asciiTheme="minorHAnsi" w:eastAsia="Calibri" w:hAnsiTheme="minorHAnsi" w:cstheme="minorHAnsi" w:hint="default"/>
        <w:b w:val="0"/>
        <w:bCs w:val="0"/>
        <w:i w:val="0"/>
        <w:iCs w:val="0"/>
        <w:spacing w:val="0"/>
        <w:w w:val="100"/>
        <w:sz w:val="22"/>
        <w:szCs w:val="22"/>
        <w:lang w:val="pl-PL" w:eastAsia="en-US" w:bidi="ar-SA"/>
      </w:rPr>
    </w:lvl>
    <w:lvl w:ilvl="2" w:tplc="F95A9F00">
      <w:numFmt w:val="bullet"/>
      <w:lvlText w:val="•"/>
      <w:lvlJc w:val="left"/>
      <w:pPr>
        <w:ind w:left="1800" w:hanging="425"/>
      </w:pPr>
      <w:rPr>
        <w:rFonts w:hint="default"/>
        <w:lang w:val="pl-PL" w:eastAsia="en-US" w:bidi="ar-SA"/>
      </w:rPr>
    </w:lvl>
    <w:lvl w:ilvl="3" w:tplc="547C97BA">
      <w:numFmt w:val="bullet"/>
      <w:lvlText w:val="•"/>
      <w:lvlJc w:val="left"/>
      <w:pPr>
        <w:ind w:left="2700" w:hanging="425"/>
      </w:pPr>
      <w:rPr>
        <w:rFonts w:hint="default"/>
        <w:lang w:val="pl-PL" w:eastAsia="en-US" w:bidi="ar-SA"/>
      </w:rPr>
    </w:lvl>
    <w:lvl w:ilvl="4" w:tplc="64BCE6C2">
      <w:numFmt w:val="bullet"/>
      <w:lvlText w:val="•"/>
      <w:lvlJc w:val="left"/>
      <w:pPr>
        <w:ind w:left="3600" w:hanging="425"/>
      </w:pPr>
      <w:rPr>
        <w:rFonts w:hint="default"/>
        <w:lang w:val="pl-PL" w:eastAsia="en-US" w:bidi="ar-SA"/>
      </w:rPr>
    </w:lvl>
    <w:lvl w:ilvl="5" w:tplc="4118C664">
      <w:numFmt w:val="bullet"/>
      <w:lvlText w:val="•"/>
      <w:lvlJc w:val="left"/>
      <w:pPr>
        <w:ind w:left="4500" w:hanging="425"/>
      </w:pPr>
      <w:rPr>
        <w:rFonts w:hint="default"/>
        <w:lang w:val="pl-PL" w:eastAsia="en-US" w:bidi="ar-SA"/>
      </w:rPr>
    </w:lvl>
    <w:lvl w:ilvl="6" w:tplc="886AE518">
      <w:numFmt w:val="bullet"/>
      <w:lvlText w:val="•"/>
      <w:lvlJc w:val="left"/>
      <w:pPr>
        <w:ind w:left="5400" w:hanging="425"/>
      </w:pPr>
      <w:rPr>
        <w:rFonts w:hint="default"/>
        <w:lang w:val="pl-PL" w:eastAsia="en-US" w:bidi="ar-SA"/>
      </w:rPr>
    </w:lvl>
    <w:lvl w:ilvl="7" w:tplc="7156511C">
      <w:numFmt w:val="bullet"/>
      <w:lvlText w:val="•"/>
      <w:lvlJc w:val="left"/>
      <w:pPr>
        <w:ind w:left="6300" w:hanging="425"/>
      </w:pPr>
      <w:rPr>
        <w:rFonts w:hint="default"/>
        <w:lang w:val="pl-PL" w:eastAsia="en-US" w:bidi="ar-SA"/>
      </w:rPr>
    </w:lvl>
    <w:lvl w:ilvl="8" w:tplc="13B66BA6">
      <w:numFmt w:val="bullet"/>
      <w:lvlText w:val="•"/>
      <w:lvlJc w:val="left"/>
      <w:pPr>
        <w:ind w:left="7200" w:hanging="425"/>
      </w:pPr>
      <w:rPr>
        <w:rFonts w:hint="default"/>
        <w:lang w:val="pl-PL" w:eastAsia="en-US" w:bidi="ar-SA"/>
      </w:rPr>
    </w:lvl>
  </w:abstractNum>
  <w:abstractNum w:abstractNumId="27" w15:restartNumberingAfterBreak="0">
    <w:nsid w:val="113839A1"/>
    <w:multiLevelType w:val="multilevel"/>
    <w:tmpl w:val="EF3695CE"/>
    <w:lvl w:ilvl="0">
      <w:start w:val="1"/>
      <w:numFmt w:val="decimal"/>
      <w:lvlText w:val="%1."/>
      <w:lvlJc w:val="left"/>
      <w:pPr>
        <w:ind w:left="427" w:firstLine="0"/>
      </w:pPr>
      <w:rPr>
        <w:rFonts w:asciiTheme="minorHAnsi" w:eastAsia="Times New Roman"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ind w:left="10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8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5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2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9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6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4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1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28" w15:restartNumberingAfterBreak="0">
    <w:nsid w:val="11EE0751"/>
    <w:multiLevelType w:val="hybridMultilevel"/>
    <w:tmpl w:val="BD308480"/>
    <w:lvl w:ilvl="0" w:tplc="B380D60E">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14217610"/>
    <w:multiLevelType w:val="hybridMultilevel"/>
    <w:tmpl w:val="FDECF420"/>
    <w:lvl w:ilvl="0" w:tplc="0415000F">
      <w:start w:val="1"/>
      <w:numFmt w:val="decimal"/>
      <w:lvlText w:val="%1."/>
      <w:lvlJc w:val="left"/>
      <w:pPr>
        <w:ind w:left="1260" w:hanging="360"/>
      </w:pPr>
      <w:rPr>
        <w:rFonts w:hint="default"/>
      </w:rPr>
    </w:lvl>
    <w:lvl w:ilvl="1" w:tplc="04150019">
      <w:start w:val="1"/>
      <w:numFmt w:val="lowerLetter"/>
      <w:lvlText w:val="%2."/>
      <w:lvlJc w:val="left"/>
      <w:pPr>
        <w:ind w:left="1980" w:hanging="360"/>
      </w:pPr>
      <w:rPr>
        <w:rFonts w:cs="Times New Roman"/>
      </w:rPr>
    </w:lvl>
    <w:lvl w:ilvl="2" w:tplc="0415001B">
      <w:start w:val="1"/>
      <w:numFmt w:val="lowerRoman"/>
      <w:lvlText w:val="%3."/>
      <w:lvlJc w:val="right"/>
      <w:pPr>
        <w:ind w:left="2700" w:hanging="180"/>
      </w:pPr>
      <w:rPr>
        <w:rFonts w:cs="Times New Roman"/>
      </w:rPr>
    </w:lvl>
    <w:lvl w:ilvl="3" w:tplc="0415000F">
      <w:start w:val="1"/>
      <w:numFmt w:val="decimal"/>
      <w:lvlText w:val="%4."/>
      <w:lvlJc w:val="left"/>
      <w:pPr>
        <w:ind w:left="3420" w:hanging="360"/>
      </w:pPr>
      <w:rPr>
        <w:rFonts w:cs="Times New Roman"/>
      </w:rPr>
    </w:lvl>
    <w:lvl w:ilvl="4" w:tplc="04150019">
      <w:start w:val="1"/>
      <w:numFmt w:val="lowerLetter"/>
      <w:lvlText w:val="%5."/>
      <w:lvlJc w:val="left"/>
      <w:pPr>
        <w:ind w:left="4140" w:hanging="360"/>
      </w:pPr>
      <w:rPr>
        <w:rFonts w:cs="Times New Roman"/>
      </w:rPr>
    </w:lvl>
    <w:lvl w:ilvl="5" w:tplc="0415001B">
      <w:start w:val="1"/>
      <w:numFmt w:val="lowerRoman"/>
      <w:lvlText w:val="%6."/>
      <w:lvlJc w:val="right"/>
      <w:pPr>
        <w:ind w:left="4860" w:hanging="180"/>
      </w:pPr>
      <w:rPr>
        <w:rFonts w:cs="Times New Roman"/>
      </w:rPr>
    </w:lvl>
    <w:lvl w:ilvl="6" w:tplc="0415000F">
      <w:start w:val="1"/>
      <w:numFmt w:val="decimal"/>
      <w:lvlText w:val="%7."/>
      <w:lvlJc w:val="left"/>
      <w:pPr>
        <w:ind w:left="5580" w:hanging="360"/>
      </w:pPr>
      <w:rPr>
        <w:rFonts w:cs="Times New Roman"/>
      </w:rPr>
    </w:lvl>
    <w:lvl w:ilvl="7" w:tplc="04150019">
      <w:start w:val="1"/>
      <w:numFmt w:val="lowerLetter"/>
      <w:lvlText w:val="%8."/>
      <w:lvlJc w:val="left"/>
      <w:pPr>
        <w:ind w:left="6300" w:hanging="360"/>
      </w:pPr>
      <w:rPr>
        <w:rFonts w:cs="Times New Roman"/>
      </w:rPr>
    </w:lvl>
    <w:lvl w:ilvl="8" w:tplc="0415001B">
      <w:start w:val="1"/>
      <w:numFmt w:val="lowerRoman"/>
      <w:lvlText w:val="%9."/>
      <w:lvlJc w:val="right"/>
      <w:pPr>
        <w:ind w:left="7020" w:hanging="180"/>
      </w:pPr>
      <w:rPr>
        <w:rFonts w:cs="Times New Roman"/>
      </w:rPr>
    </w:lvl>
  </w:abstractNum>
  <w:abstractNum w:abstractNumId="30" w15:restartNumberingAfterBreak="0">
    <w:nsid w:val="1892593D"/>
    <w:multiLevelType w:val="hybridMultilevel"/>
    <w:tmpl w:val="A394D48C"/>
    <w:lvl w:ilvl="0" w:tplc="73840362">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1" w15:restartNumberingAfterBreak="0">
    <w:nsid w:val="19EC392A"/>
    <w:multiLevelType w:val="hybridMultilevel"/>
    <w:tmpl w:val="A1F26BA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1D8D4F0D"/>
    <w:multiLevelType w:val="hybridMultilevel"/>
    <w:tmpl w:val="DF206FB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1F680EA8"/>
    <w:multiLevelType w:val="multilevel"/>
    <w:tmpl w:val="89F287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1FE9690B"/>
    <w:multiLevelType w:val="hybridMultilevel"/>
    <w:tmpl w:val="DF206FB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048114E"/>
    <w:multiLevelType w:val="hybridMultilevel"/>
    <w:tmpl w:val="DF206FB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67E7AC2"/>
    <w:multiLevelType w:val="hybridMultilevel"/>
    <w:tmpl w:val="DF206FB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BED6920"/>
    <w:multiLevelType w:val="hybridMultilevel"/>
    <w:tmpl w:val="8D4E53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C643EB7"/>
    <w:multiLevelType w:val="hybridMultilevel"/>
    <w:tmpl w:val="4194482A"/>
    <w:lvl w:ilvl="0" w:tplc="B380D60E">
      <w:start w:val="1"/>
      <w:numFmt w:val="decimal"/>
      <w:lvlText w:val="%1."/>
      <w:lvlJc w:val="left"/>
      <w:pPr>
        <w:ind w:left="741" w:hanging="360"/>
      </w:pPr>
      <w:rPr>
        <w:rFonts w:hint="default"/>
      </w:rPr>
    </w:lvl>
    <w:lvl w:ilvl="1" w:tplc="04150019" w:tentative="1">
      <w:start w:val="1"/>
      <w:numFmt w:val="lowerLetter"/>
      <w:lvlText w:val="%2."/>
      <w:lvlJc w:val="left"/>
      <w:pPr>
        <w:ind w:left="1461" w:hanging="360"/>
      </w:pPr>
    </w:lvl>
    <w:lvl w:ilvl="2" w:tplc="0415001B" w:tentative="1">
      <w:start w:val="1"/>
      <w:numFmt w:val="lowerRoman"/>
      <w:lvlText w:val="%3."/>
      <w:lvlJc w:val="right"/>
      <w:pPr>
        <w:ind w:left="2181" w:hanging="180"/>
      </w:pPr>
    </w:lvl>
    <w:lvl w:ilvl="3" w:tplc="0415000F" w:tentative="1">
      <w:start w:val="1"/>
      <w:numFmt w:val="decimal"/>
      <w:lvlText w:val="%4."/>
      <w:lvlJc w:val="left"/>
      <w:pPr>
        <w:ind w:left="2901" w:hanging="360"/>
      </w:pPr>
    </w:lvl>
    <w:lvl w:ilvl="4" w:tplc="04150019" w:tentative="1">
      <w:start w:val="1"/>
      <w:numFmt w:val="lowerLetter"/>
      <w:lvlText w:val="%5."/>
      <w:lvlJc w:val="left"/>
      <w:pPr>
        <w:ind w:left="3621" w:hanging="360"/>
      </w:pPr>
    </w:lvl>
    <w:lvl w:ilvl="5" w:tplc="0415001B" w:tentative="1">
      <w:start w:val="1"/>
      <w:numFmt w:val="lowerRoman"/>
      <w:lvlText w:val="%6."/>
      <w:lvlJc w:val="right"/>
      <w:pPr>
        <w:ind w:left="4341" w:hanging="180"/>
      </w:pPr>
    </w:lvl>
    <w:lvl w:ilvl="6" w:tplc="0415000F" w:tentative="1">
      <w:start w:val="1"/>
      <w:numFmt w:val="decimal"/>
      <w:lvlText w:val="%7."/>
      <w:lvlJc w:val="left"/>
      <w:pPr>
        <w:ind w:left="5061" w:hanging="360"/>
      </w:pPr>
    </w:lvl>
    <w:lvl w:ilvl="7" w:tplc="04150019" w:tentative="1">
      <w:start w:val="1"/>
      <w:numFmt w:val="lowerLetter"/>
      <w:lvlText w:val="%8."/>
      <w:lvlJc w:val="left"/>
      <w:pPr>
        <w:ind w:left="5781" w:hanging="360"/>
      </w:pPr>
    </w:lvl>
    <w:lvl w:ilvl="8" w:tplc="0415001B" w:tentative="1">
      <w:start w:val="1"/>
      <w:numFmt w:val="lowerRoman"/>
      <w:lvlText w:val="%9."/>
      <w:lvlJc w:val="right"/>
      <w:pPr>
        <w:ind w:left="6501" w:hanging="180"/>
      </w:pPr>
    </w:lvl>
  </w:abstractNum>
  <w:abstractNum w:abstractNumId="39" w15:restartNumberingAfterBreak="0">
    <w:nsid w:val="2C916E73"/>
    <w:multiLevelType w:val="hybridMultilevel"/>
    <w:tmpl w:val="039A6370"/>
    <w:lvl w:ilvl="0" w:tplc="9E64E9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2E830307"/>
    <w:multiLevelType w:val="hybridMultilevel"/>
    <w:tmpl w:val="746EFA82"/>
    <w:lvl w:ilvl="0" w:tplc="F24C1182">
      <w:start w:val="1"/>
      <w:numFmt w:val="decimal"/>
      <w:lvlText w:val="%1)"/>
      <w:lvlJc w:val="left"/>
      <w:pPr>
        <w:ind w:left="785" w:hanging="425"/>
      </w:pPr>
      <w:rPr>
        <w:rFonts w:asciiTheme="minorHAnsi" w:eastAsia="Calibri" w:hAnsiTheme="minorHAnsi" w:cstheme="minorHAnsi" w:hint="default"/>
        <w:b w:val="0"/>
        <w:bCs w:val="0"/>
        <w:i w:val="0"/>
        <w:iCs w:val="0"/>
        <w:spacing w:val="0"/>
        <w:w w:val="100"/>
        <w:sz w:val="22"/>
        <w:szCs w:val="22"/>
        <w:lang w:val="pl-PL" w:eastAsia="en-US" w:bidi="ar-SA"/>
      </w:r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41" w15:restartNumberingAfterBreak="0">
    <w:nsid w:val="2FEA58D9"/>
    <w:multiLevelType w:val="hybridMultilevel"/>
    <w:tmpl w:val="6786F6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31182D8A"/>
    <w:multiLevelType w:val="hybridMultilevel"/>
    <w:tmpl w:val="FEFCAB3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314861C3"/>
    <w:multiLevelType w:val="hybridMultilevel"/>
    <w:tmpl w:val="EC6EC948"/>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4" w15:restartNumberingAfterBreak="0">
    <w:nsid w:val="32453A7A"/>
    <w:multiLevelType w:val="hybridMultilevel"/>
    <w:tmpl w:val="6786F60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34FC6C7C"/>
    <w:multiLevelType w:val="hybridMultilevel"/>
    <w:tmpl w:val="4E28DF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5CB7D7B"/>
    <w:multiLevelType w:val="hybridMultilevel"/>
    <w:tmpl w:val="DF206FB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3708600B"/>
    <w:multiLevelType w:val="multilevel"/>
    <w:tmpl w:val="C0B0A5DE"/>
    <w:lvl w:ilvl="0">
      <w:start w:val="6"/>
      <w:numFmt w:val="decimal"/>
      <w:lvlText w:val="%1."/>
      <w:lvlJc w:val="left"/>
      <w:pPr>
        <w:ind w:left="1146" w:hanging="360"/>
      </w:pPr>
      <w:rPr>
        <w:rFonts w:hint="default"/>
      </w:rPr>
    </w:lvl>
    <w:lvl w:ilvl="1">
      <w:start w:val="1"/>
      <w:numFmt w:val="decimal"/>
      <w:isLgl/>
      <w:lvlText w:val="%1.%2."/>
      <w:lvlJc w:val="left"/>
      <w:pPr>
        <w:ind w:left="786" w:hanging="360"/>
      </w:pPr>
      <w:rPr>
        <w:rFonts w:hint="default"/>
        <w:b w:val="0"/>
        <w:bCs w:val="0"/>
      </w:rPr>
    </w:lvl>
    <w:lvl w:ilvl="2">
      <w:start w:val="1"/>
      <w:numFmt w:val="decimal"/>
      <w:isLgl/>
      <w:lvlText w:val="%1.%2.%3."/>
      <w:lvlJc w:val="left"/>
      <w:pPr>
        <w:ind w:left="1506" w:hanging="720"/>
      </w:pPr>
      <w:rPr>
        <w:rFonts w:hint="default"/>
        <w:b/>
      </w:rPr>
    </w:lvl>
    <w:lvl w:ilvl="3">
      <w:start w:val="1"/>
      <w:numFmt w:val="decimal"/>
      <w:isLgl/>
      <w:lvlText w:val="%1.%2.%3.%4."/>
      <w:lvlJc w:val="left"/>
      <w:pPr>
        <w:ind w:left="1506" w:hanging="720"/>
      </w:pPr>
      <w:rPr>
        <w:rFonts w:hint="default"/>
        <w:b/>
      </w:rPr>
    </w:lvl>
    <w:lvl w:ilvl="4">
      <w:start w:val="1"/>
      <w:numFmt w:val="decimal"/>
      <w:isLgl/>
      <w:lvlText w:val="%1.%2.%3.%4.%5."/>
      <w:lvlJc w:val="left"/>
      <w:pPr>
        <w:ind w:left="1866" w:hanging="1080"/>
      </w:pPr>
      <w:rPr>
        <w:rFonts w:hint="default"/>
        <w:b/>
      </w:rPr>
    </w:lvl>
    <w:lvl w:ilvl="5">
      <w:start w:val="1"/>
      <w:numFmt w:val="decimal"/>
      <w:isLgl/>
      <w:lvlText w:val="%1.%2.%3.%4.%5.%6."/>
      <w:lvlJc w:val="left"/>
      <w:pPr>
        <w:ind w:left="1866" w:hanging="1080"/>
      </w:pPr>
      <w:rPr>
        <w:rFonts w:hint="default"/>
        <w:b/>
      </w:rPr>
    </w:lvl>
    <w:lvl w:ilvl="6">
      <w:start w:val="1"/>
      <w:numFmt w:val="decimal"/>
      <w:isLgl/>
      <w:lvlText w:val="%1.%2.%3.%4.%5.%6.%7."/>
      <w:lvlJc w:val="left"/>
      <w:pPr>
        <w:ind w:left="2226" w:hanging="1440"/>
      </w:pPr>
      <w:rPr>
        <w:rFonts w:hint="default"/>
        <w:b/>
      </w:rPr>
    </w:lvl>
    <w:lvl w:ilvl="7">
      <w:start w:val="1"/>
      <w:numFmt w:val="decimal"/>
      <w:isLgl/>
      <w:lvlText w:val="%1.%2.%3.%4.%5.%6.%7.%8."/>
      <w:lvlJc w:val="left"/>
      <w:pPr>
        <w:ind w:left="2226" w:hanging="1440"/>
      </w:pPr>
      <w:rPr>
        <w:rFonts w:hint="default"/>
        <w:b/>
      </w:rPr>
    </w:lvl>
    <w:lvl w:ilvl="8">
      <w:start w:val="1"/>
      <w:numFmt w:val="decimal"/>
      <w:isLgl/>
      <w:lvlText w:val="%1.%2.%3.%4.%5.%6.%7.%8.%9."/>
      <w:lvlJc w:val="left"/>
      <w:pPr>
        <w:ind w:left="2586" w:hanging="1800"/>
      </w:pPr>
      <w:rPr>
        <w:rFonts w:hint="default"/>
        <w:b/>
      </w:rPr>
    </w:lvl>
  </w:abstractNum>
  <w:abstractNum w:abstractNumId="48" w15:restartNumberingAfterBreak="0">
    <w:nsid w:val="38170687"/>
    <w:multiLevelType w:val="hybridMultilevel"/>
    <w:tmpl w:val="25A209A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38294B07"/>
    <w:multiLevelType w:val="hybridMultilevel"/>
    <w:tmpl w:val="FEFCAB30"/>
    <w:lvl w:ilvl="0" w:tplc="B380D60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B630C89"/>
    <w:multiLevelType w:val="hybridMultilevel"/>
    <w:tmpl w:val="24567428"/>
    <w:lvl w:ilvl="0" w:tplc="6AACC752">
      <w:start w:val="1"/>
      <w:numFmt w:val="decimal"/>
      <w:lvlText w:val="%1."/>
      <w:lvlJc w:val="left"/>
      <w:pPr>
        <w:ind w:left="612" w:hanging="569"/>
        <w:jc w:val="right"/>
      </w:pPr>
      <w:rPr>
        <w:rFonts w:ascii="Calibri" w:eastAsia="Calibri" w:hAnsi="Calibri" w:cs="Calibri" w:hint="default"/>
        <w:b w:val="0"/>
        <w:bCs w:val="0"/>
        <w:i w:val="0"/>
        <w:iCs w:val="0"/>
        <w:spacing w:val="0"/>
        <w:w w:val="100"/>
        <w:sz w:val="22"/>
        <w:szCs w:val="22"/>
        <w:lang w:val="pl-PL" w:eastAsia="en-US" w:bidi="ar-SA"/>
      </w:rPr>
    </w:lvl>
    <w:lvl w:ilvl="1" w:tplc="AA5E7F9A">
      <w:start w:val="1"/>
      <w:numFmt w:val="decimal"/>
      <w:lvlText w:val="%2)"/>
      <w:lvlJc w:val="left"/>
      <w:pPr>
        <w:ind w:left="893" w:hanging="425"/>
      </w:pPr>
      <w:rPr>
        <w:rFonts w:asciiTheme="minorHAnsi" w:eastAsia="Calibri" w:hAnsiTheme="minorHAnsi" w:cstheme="minorHAnsi" w:hint="default"/>
        <w:b w:val="0"/>
        <w:bCs w:val="0"/>
        <w:i w:val="0"/>
        <w:iCs w:val="0"/>
        <w:spacing w:val="0"/>
        <w:w w:val="100"/>
        <w:sz w:val="22"/>
        <w:szCs w:val="22"/>
        <w:lang w:val="pl-PL" w:eastAsia="en-US" w:bidi="ar-SA"/>
      </w:rPr>
    </w:lvl>
    <w:lvl w:ilvl="2" w:tplc="E1AC1554">
      <w:numFmt w:val="bullet"/>
      <w:lvlText w:val="•"/>
      <w:lvlJc w:val="left"/>
      <w:pPr>
        <w:ind w:left="1800" w:hanging="425"/>
      </w:pPr>
      <w:rPr>
        <w:rFonts w:hint="default"/>
        <w:lang w:val="pl-PL" w:eastAsia="en-US" w:bidi="ar-SA"/>
      </w:rPr>
    </w:lvl>
    <w:lvl w:ilvl="3" w:tplc="7520E8D8">
      <w:numFmt w:val="bullet"/>
      <w:lvlText w:val="•"/>
      <w:lvlJc w:val="left"/>
      <w:pPr>
        <w:ind w:left="2700" w:hanging="425"/>
      </w:pPr>
      <w:rPr>
        <w:rFonts w:hint="default"/>
        <w:lang w:val="pl-PL" w:eastAsia="en-US" w:bidi="ar-SA"/>
      </w:rPr>
    </w:lvl>
    <w:lvl w:ilvl="4" w:tplc="46C0BF58">
      <w:numFmt w:val="bullet"/>
      <w:lvlText w:val="•"/>
      <w:lvlJc w:val="left"/>
      <w:pPr>
        <w:ind w:left="3600" w:hanging="425"/>
      </w:pPr>
      <w:rPr>
        <w:rFonts w:hint="default"/>
        <w:lang w:val="pl-PL" w:eastAsia="en-US" w:bidi="ar-SA"/>
      </w:rPr>
    </w:lvl>
    <w:lvl w:ilvl="5" w:tplc="242C2E8C">
      <w:numFmt w:val="bullet"/>
      <w:lvlText w:val="•"/>
      <w:lvlJc w:val="left"/>
      <w:pPr>
        <w:ind w:left="4500" w:hanging="425"/>
      </w:pPr>
      <w:rPr>
        <w:rFonts w:hint="default"/>
        <w:lang w:val="pl-PL" w:eastAsia="en-US" w:bidi="ar-SA"/>
      </w:rPr>
    </w:lvl>
    <w:lvl w:ilvl="6" w:tplc="1B9EF4A2">
      <w:numFmt w:val="bullet"/>
      <w:lvlText w:val="•"/>
      <w:lvlJc w:val="left"/>
      <w:pPr>
        <w:ind w:left="5400" w:hanging="425"/>
      </w:pPr>
      <w:rPr>
        <w:rFonts w:hint="default"/>
        <w:lang w:val="pl-PL" w:eastAsia="en-US" w:bidi="ar-SA"/>
      </w:rPr>
    </w:lvl>
    <w:lvl w:ilvl="7" w:tplc="840A1008">
      <w:numFmt w:val="bullet"/>
      <w:lvlText w:val="•"/>
      <w:lvlJc w:val="left"/>
      <w:pPr>
        <w:ind w:left="6300" w:hanging="425"/>
      </w:pPr>
      <w:rPr>
        <w:rFonts w:hint="default"/>
        <w:lang w:val="pl-PL" w:eastAsia="en-US" w:bidi="ar-SA"/>
      </w:rPr>
    </w:lvl>
    <w:lvl w:ilvl="8" w:tplc="69FED144">
      <w:numFmt w:val="bullet"/>
      <w:lvlText w:val="•"/>
      <w:lvlJc w:val="left"/>
      <w:pPr>
        <w:ind w:left="7200" w:hanging="425"/>
      </w:pPr>
      <w:rPr>
        <w:rFonts w:hint="default"/>
        <w:lang w:val="pl-PL" w:eastAsia="en-US" w:bidi="ar-SA"/>
      </w:rPr>
    </w:lvl>
  </w:abstractNum>
  <w:abstractNum w:abstractNumId="51" w15:restartNumberingAfterBreak="0">
    <w:nsid w:val="3BF613B3"/>
    <w:multiLevelType w:val="hybridMultilevel"/>
    <w:tmpl w:val="4E28DF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3C1C304B"/>
    <w:multiLevelType w:val="hybridMultilevel"/>
    <w:tmpl w:val="D48A46AC"/>
    <w:lvl w:ilvl="0" w:tplc="E9E44DD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D010FC1"/>
    <w:multiLevelType w:val="hybridMultilevel"/>
    <w:tmpl w:val="21E6F6F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3DA46D07"/>
    <w:multiLevelType w:val="hybridMultilevel"/>
    <w:tmpl w:val="F88E114A"/>
    <w:lvl w:ilvl="0" w:tplc="F01E51A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DB04AE9"/>
    <w:multiLevelType w:val="hybridMultilevel"/>
    <w:tmpl w:val="E834D9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E4D5A8D"/>
    <w:multiLevelType w:val="hybridMultilevel"/>
    <w:tmpl w:val="A10A83A8"/>
    <w:lvl w:ilvl="0" w:tplc="53B6F1CA">
      <w:start w:val="1"/>
      <w:numFmt w:val="decimal"/>
      <w:lvlText w:val="%1."/>
      <w:lvlJc w:val="left"/>
      <w:pPr>
        <w:ind w:left="720" w:hanging="360"/>
      </w:pPr>
      <w:rPr>
        <w:rFonts w:hint="default"/>
        <w:b w:val="0"/>
        <w:bCs/>
      </w:rPr>
    </w:lvl>
    <w:lvl w:ilvl="1" w:tplc="22825F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EFF773E"/>
    <w:multiLevelType w:val="hybridMultilevel"/>
    <w:tmpl w:val="9474D1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F6A026D"/>
    <w:multiLevelType w:val="hybridMultilevel"/>
    <w:tmpl w:val="2C64620E"/>
    <w:lvl w:ilvl="0" w:tplc="1FE4B88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9" w15:restartNumberingAfterBreak="0">
    <w:nsid w:val="3FA30B42"/>
    <w:multiLevelType w:val="multilevel"/>
    <w:tmpl w:val="D4AC573A"/>
    <w:lvl w:ilvl="0">
      <w:start w:val="1"/>
      <w:numFmt w:val="decimal"/>
      <w:lvlText w:val="%1."/>
      <w:lvlJc w:val="left"/>
      <w:pPr>
        <w:ind w:left="427" w:firstLine="0"/>
      </w:pPr>
      <w:rPr>
        <w:rFonts w:asciiTheme="minorHAnsi" w:eastAsia="Times New Roman"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ind w:left="10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8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5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2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9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6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4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1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60" w15:restartNumberingAfterBreak="0">
    <w:nsid w:val="3FC6457E"/>
    <w:multiLevelType w:val="hybridMultilevel"/>
    <w:tmpl w:val="49FA92A0"/>
    <w:lvl w:ilvl="0" w:tplc="DC40269C">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61" w15:restartNumberingAfterBreak="0">
    <w:nsid w:val="3FF613C7"/>
    <w:multiLevelType w:val="hybridMultilevel"/>
    <w:tmpl w:val="BF3E527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0D034D5"/>
    <w:multiLevelType w:val="hybridMultilevel"/>
    <w:tmpl w:val="FEFCAB3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2061910"/>
    <w:multiLevelType w:val="hybridMultilevel"/>
    <w:tmpl w:val="4F6661F8"/>
    <w:lvl w:ilvl="0" w:tplc="27FA257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15:restartNumberingAfterBreak="0">
    <w:nsid w:val="44AF3D7C"/>
    <w:multiLevelType w:val="hybridMultilevel"/>
    <w:tmpl w:val="7EB2F156"/>
    <w:lvl w:ilvl="0" w:tplc="68DE8A1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5F472D3"/>
    <w:multiLevelType w:val="hybridMultilevel"/>
    <w:tmpl w:val="D072359A"/>
    <w:lvl w:ilvl="0" w:tplc="ADB0E29C">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98A70EF"/>
    <w:multiLevelType w:val="hybridMultilevel"/>
    <w:tmpl w:val="2C64620E"/>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67" w15:restartNumberingAfterBreak="0">
    <w:nsid w:val="4BD85506"/>
    <w:multiLevelType w:val="hybridMultilevel"/>
    <w:tmpl w:val="D89ECB74"/>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4D2F42BA"/>
    <w:multiLevelType w:val="hybridMultilevel"/>
    <w:tmpl w:val="D6B0BDA6"/>
    <w:lvl w:ilvl="0" w:tplc="FFFFFFFF">
      <w:start w:val="1"/>
      <w:numFmt w:val="lowerLetter"/>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69" w15:restartNumberingAfterBreak="0">
    <w:nsid w:val="4F274B8C"/>
    <w:multiLevelType w:val="hybridMultilevel"/>
    <w:tmpl w:val="DF206FB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4FB75515"/>
    <w:multiLevelType w:val="hybridMultilevel"/>
    <w:tmpl w:val="48C2A08E"/>
    <w:lvl w:ilvl="0" w:tplc="0E0E6E9C">
      <w:start w:val="1"/>
      <w:numFmt w:val="decimal"/>
      <w:lvlText w:val="%1."/>
      <w:lvlJc w:val="left"/>
      <w:pPr>
        <w:ind w:left="420" w:hanging="360"/>
      </w:pPr>
      <w:rPr>
        <w:rFonts w:hint="default"/>
        <w:b w:val="0"/>
        <w:u w:val="none"/>
      </w:rPr>
    </w:lvl>
    <w:lvl w:ilvl="1" w:tplc="01E2AC66">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FC167C0"/>
    <w:multiLevelType w:val="hybridMultilevel"/>
    <w:tmpl w:val="08806EB8"/>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72" w15:restartNumberingAfterBreak="0">
    <w:nsid w:val="51311D57"/>
    <w:multiLevelType w:val="multilevel"/>
    <w:tmpl w:val="25F81032"/>
    <w:lvl w:ilvl="0">
      <w:start w:val="1"/>
      <w:numFmt w:val="decimal"/>
      <w:lvlText w:val="%1."/>
      <w:lvlJc w:val="left"/>
      <w:pPr>
        <w:ind w:left="720" w:hanging="360"/>
      </w:pPr>
      <w:rPr>
        <w:b w:val="0"/>
        <w:bCs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3" w15:restartNumberingAfterBreak="0">
    <w:nsid w:val="5181799E"/>
    <w:multiLevelType w:val="hybridMultilevel"/>
    <w:tmpl w:val="6DEA3D6A"/>
    <w:lvl w:ilvl="0" w:tplc="046871EA">
      <w:start w:val="1"/>
      <w:numFmt w:val="decimal"/>
      <w:lvlText w:val="%1."/>
      <w:lvlJc w:val="left"/>
      <w:pPr>
        <w:ind w:left="420" w:hanging="360"/>
      </w:pPr>
      <w:rPr>
        <w:rFonts w:hint="default"/>
        <w:b w:val="0"/>
        <w:u w:val="none"/>
      </w:rPr>
    </w:lvl>
    <w:lvl w:ilvl="1" w:tplc="9CA85846">
      <w:start w:val="1"/>
      <w:numFmt w:val="decimal"/>
      <w:lvlText w:val="%2)"/>
      <w:lvlJc w:val="left"/>
      <w:pPr>
        <w:ind w:left="1140" w:hanging="360"/>
      </w:pPr>
      <w:rPr>
        <w:rFonts w:hint="default"/>
      </w:r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74" w15:restartNumberingAfterBreak="0">
    <w:nsid w:val="52C6305C"/>
    <w:multiLevelType w:val="hybridMultilevel"/>
    <w:tmpl w:val="F6CC780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53650C18"/>
    <w:multiLevelType w:val="hybridMultilevel"/>
    <w:tmpl w:val="DD5EE702"/>
    <w:lvl w:ilvl="0" w:tplc="0415000F">
      <w:start w:val="1"/>
      <w:numFmt w:val="decimal"/>
      <w:lvlText w:val="%1."/>
      <w:lvlJc w:val="left"/>
      <w:pPr>
        <w:ind w:left="644" w:hanging="360"/>
      </w:pPr>
    </w:lvl>
    <w:lvl w:ilvl="1" w:tplc="04150017">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6" w15:restartNumberingAfterBreak="0">
    <w:nsid w:val="538A0A55"/>
    <w:multiLevelType w:val="multilevel"/>
    <w:tmpl w:val="1E8E9A52"/>
    <w:lvl w:ilvl="0">
      <w:start w:val="1"/>
      <w:numFmt w:val="decimal"/>
      <w:lvlText w:val="%1."/>
      <w:lvlJc w:val="left"/>
      <w:pPr>
        <w:ind w:left="360" w:hanging="360"/>
      </w:pPr>
      <w:rPr>
        <w:rFonts w:asciiTheme="minorHAnsi" w:hAnsiTheme="minorHAnsi" w:cstheme="minorHAnsi" w:hint="default"/>
        <w:b/>
        <w:bCs/>
        <w:sz w:val="22"/>
        <w:szCs w:val="22"/>
        <w:u w:val="none"/>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586437A8"/>
    <w:multiLevelType w:val="hybridMultilevel"/>
    <w:tmpl w:val="C1849AC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58755397"/>
    <w:multiLevelType w:val="hybridMultilevel"/>
    <w:tmpl w:val="FEFCAB3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58C667D0"/>
    <w:multiLevelType w:val="hybridMultilevel"/>
    <w:tmpl w:val="984AB386"/>
    <w:lvl w:ilvl="0" w:tplc="FFFFFFFF">
      <w:start w:val="1"/>
      <w:numFmt w:val="decimal"/>
      <w:lvlText w:val="%1."/>
      <w:lvlJc w:val="left"/>
      <w:pPr>
        <w:ind w:left="612" w:hanging="428"/>
      </w:pPr>
      <w:rPr>
        <w:rFonts w:ascii="Calibri" w:eastAsia="Calibri" w:hAnsi="Calibri" w:cs="Calibri" w:hint="default"/>
        <w:b w:val="0"/>
        <w:bCs w:val="0"/>
        <w:i w:val="0"/>
        <w:iCs w:val="0"/>
        <w:spacing w:val="0"/>
        <w:w w:val="100"/>
        <w:sz w:val="22"/>
        <w:szCs w:val="22"/>
        <w:lang w:val="pl-PL" w:eastAsia="en-US" w:bidi="ar-SA"/>
      </w:rPr>
    </w:lvl>
    <w:lvl w:ilvl="1" w:tplc="04150011">
      <w:start w:val="1"/>
      <w:numFmt w:val="decimal"/>
      <w:lvlText w:val="%2)"/>
      <w:lvlJc w:val="left"/>
      <w:pPr>
        <w:ind w:left="720" w:hanging="360"/>
      </w:pPr>
    </w:lvl>
    <w:lvl w:ilvl="2" w:tplc="FFFFFFFF">
      <w:numFmt w:val="bullet"/>
      <w:lvlText w:val="•"/>
      <w:lvlJc w:val="left"/>
      <w:pPr>
        <w:ind w:left="1800" w:hanging="281"/>
      </w:pPr>
      <w:rPr>
        <w:rFonts w:hint="default"/>
        <w:lang w:val="pl-PL" w:eastAsia="en-US" w:bidi="ar-SA"/>
      </w:rPr>
    </w:lvl>
    <w:lvl w:ilvl="3" w:tplc="FFFFFFFF">
      <w:numFmt w:val="bullet"/>
      <w:lvlText w:val="•"/>
      <w:lvlJc w:val="left"/>
      <w:pPr>
        <w:ind w:left="2700" w:hanging="281"/>
      </w:pPr>
      <w:rPr>
        <w:rFonts w:hint="default"/>
        <w:lang w:val="pl-PL" w:eastAsia="en-US" w:bidi="ar-SA"/>
      </w:rPr>
    </w:lvl>
    <w:lvl w:ilvl="4" w:tplc="FFFFFFFF">
      <w:numFmt w:val="bullet"/>
      <w:lvlText w:val="•"/>
      <w:lvlJc w:val="left"/>
      <w:pPr>
        <w:ind w:left="3600" w:hanging="281"/>
      </w:pPr>
      <w:rPr>
        <w:rFonts w:hint="default"/>
        <w:lang w:val="pl-PL" w:eastAsia="en-US" w:bidi="ar-SA"/>
      </w:rPr>
    </w:lvl>
    <w:lvl w:ilvl="5" w:tplc="FFFFFFFF">
      <w:numFmt w:val="bullet"/>
      <w:lvlText w:val="•"/>
      <w:lvlJc w:val="left"/>
      <w:pPr>
        <w:ind w:left="4500" w:hanging="281"/>
      </w:pPr>
      <w:rPr>
        <w:rFonts w:hint="default"/>
        <w:lang w:val="pl-PL" w:eastAsia="en-US" w:bidi="ar-SA"/>
      </w:rPr>
    </w:lvl>
    <w:lvl w:ilvl="6" w:tplc="FFFFFFFF">
      <w:numFmt w:val="bullet"/>
      <w:lvlText w:val="•"/>
      <w:lvlJc w:val="left"/>
      <w:pPr>
        <w:ind w:left="5400" w:hanging="281"/>
      </w:pPr>
      <w:rPr>
        <w:rFonts w:hint="default"/>
        <w:lang w:val="pl-PL" w:eastAsia="en-US" w:bidi="ar-SA"/>
      </w:rPr>
    </w:lvl>
    <w:lvl w:ilvl="7" w:tplc="FFFFFFFF">
      <w:numFmt w:val="bullet"/>
      <w:lvlText w:val="•"/>
      <w:lvlJc w:val="left"/>
      <w:pPr>
        <w:ind w:left="6300" w:hanging="281"/>
      </w:pPr>
      <w:rPr>
        <w:rFonts w:hint="default"/>
        <w:lang w:val="pl-PL" w:eastAsia="en-US" w:bidi="ar-SA"/>
      </w:rPr>
    </w:lvl>
    <w:lvl w:ilvl="8" w:tplc="FFFFFFFF">
      <w:numFmt w:val="bullet"/>
      <w:lvlText w:val="•"/>
      <w:lvlJc w:val="left"/>
      <w:pPr>
        <w:ind w:left="7200" w:hanging="281"/>
      </w:pPr>
      <w:rPr>
        <w:rFonts w:hint="default"/>
        <w:lang w:val="pl-PL" w:eastAsia="en-US" w:bidi="ar-SA"/>
      </w:rPr>
    </w:lvl>
  </w:abstractNum>
  <w:abstractNum w:abstractNumId="80" w15:restartNumberingAfterBreak="0">
    <w:nsid w:val="5C270B70"/>
    <w:multiLevelType w:val="multilevel"/>
    <w:tmpl w:val="B1102800"/>
    <w:lvl w:ilvl="0">
      <w:start w:val="1"/>
      <w:numFmt w:val="decimal"/>
      <w:lvlText w:val="%1."/>
      <w:lvlJc w:val="left"/>
      <w:pPr>
        <w:ind w:left="720" w:hanging="360"/>
      </w:pPr>
    </w:lvl>
    <w:lvl w:ilvl="1">
      <w:start w:val="2"/>
      <w:numFmt w:val="decimal"/>
      <w:isLgl/>
      <w:lvlText w:val="%1.%2."/>
      <w:lvlJc w:val="left"/>
      <w:pPr>
        <w:ind w:left="895"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605" w:hanging="720"/>
      </w:pPr>
      <w:rPr>
        <w:rFonts w:hint="default"/>
      </w:rPr>
    </w:lvl>
    <w:lvl w:ilvl="4">
      <w:start w:val="1"/>
      <w:numFmt w:val="decimal"/>
      <w:isLgl/>
      <w:lvlText w:val="%1.%2.%3.%4.%5."/>
      <w:lvlJc w:val="left"/>
      <w:pPr>
        <w:ind w:left="2140" w:hanging="1080"/>
      </w:pPr>
      <w:rPr>
        <w:rFonts w:hint="default"/>
      </w:rPr>
    </w:lvl>
    <w:lvl w:ilvl="5">
      <w:start w:val="1"/>
      <w:numFmt w:val="decimal"/>
      <w:isLgl/>
      <w:lvlText w:val="%1.%2.%3.%4.%5.%6."/>
      <w:lvlJc w:val="left"/>
      <w:pPr>
        <w:ind w:left="2315" w:hanging="1080"/>
      </w:pPr>
      <w:rPr>
        <w:rFonts w:hint="default"/>
      </w:rPr>
    </w:lvl>
    <w:lvl w:ilvl="6">
      <w:start w:val="1"/>
      <w:numFmt w:val="decimal"/>
      <w:isLgl/>
      <w:lvlText w:val="%1.%2.%3.%4.%5.%6.%7."/>
      <w:lvlJc w:val="left"/>
      <w:pPr>
        <w:ind w:left="2850" w:hanging="1440"/>
      </w:pPr>
      <w:rPr>
        <w:rFonts w:hint="default"/>
      </w:rPr>
    </w:lvl>
    <w:lvl w:ilvl="7">
      <w:start w:val="1"/>
      <w:numFmt w:val="decimal"/>
      <w:isLgl/>
      <w:lvlText w:val="%1.%2.%3.%4.%5.%6.%7.%8."/>
      <w:lvlJc w:val="left"/>
      <w:pPr>
        <w:ind w:left="3025" w:hanging="1440"/>
      </w:pPr>
      <w:rPr>
        <w:rFonts w:hint="default"/>
      </w:rPr>
    </w:lvl>
    <w:lvl w:ilvl="8">
      <w:start w:val="1"/>
      <w:numFmt w:val="decimal"/>
      <w:isLgl/>
      <w:lvlText w:val="%1.%2.%3.%4.%5.%6.%7.%8.%9."/>
      <w:lvlJc w:val="left"/>
      <w:pPr>
        <w:ind w:left="3560" w:hanging="1800"/>
      </w:pPr>
      <w:rPr>
        <w:rFonts w:hint="default"/>
      </w:rPr>
    </w:lvl>
  </w:abstractNum>
  <w:abstractNum w:abstractNumId="81" w15:restartNumberingAfterBreak="0">
    <w:nsid w:val="5DB9442B"/>
    <w:multiLevelType w:val="hybridMultilevel"/>
    <w:tmpl w:val="DDBC166C"/>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82" w15:restartNumberingAfterBreak="0">
    <w:nsid w:val="5DC80BAE"/>
    <w:multiLevelType w:val="hybridMultilevel"/>
    <w:tmpl w:val="329E2262"/>
    <w:lvl w:ilvl="0" w:tplc="9788D7E0">
      <w:start w:val="2"/>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3" w15:restartNumberingAfterBreak="0">
    <w:nsid w:val="5EE94A96"/>
    <w:multiLevelType w:val="hybridMultilevel"/>
    <w:tmpl w:val="21E6F6FC"/>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4" w15:restartNumberingAfterBreak="0">
    <w:nsid w:val="5F2C60E8"/>
    <w:multiLevelType w:val="hybridMultilevel"/>
    <w:tmpl w:val="DF206F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FB26A47"/>
    <w:multiLevelType w:val="hybridMultilevel"/>
    <w:tmpl w:val="BD308480"/>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6" w15:restartNumberingAfterBreak="0">
    <w:nsid w:val="60FF5316"/>
    <w:multiLevelType w:val="hybridMultilevel"/>
    <w:tmpl w:val="039A6370"/>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87" w15:restartNumberingAfterBreak="0">
    <w:nsid w:val="61D6110A"/>
    <w:multiLevelType w:val="hybridMultilevel"/>
    <w:tmpl w:val="FEFCAB3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62855ECA"/>
    <w:multiLevelType w:val="hybridMultilevel"/>
    <w:tmpl w:val="0AFE079E"/>
    <w:lvl w:ilvl="0" w:tplc="72A239F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9" w15:restartNumberingAfterBreak="0">
    <w:nsid w:val="67295CE8"/>
    <w:multiLevelType w:val="hybridMultilevel"/>
    <w:tmpl w:val="DB9A3F3A"/>
    <w:lvl w:ilvl="0" w:tplc="BDB0B732">
      <w:start w:val="7"/>
      <w:numFmt w:val="decimal"/>
      <w:lvlText w:val="%1."/>
      <w:lvlJc w:val="left"/>
      <w:pPr>
        <w:ind w:left="1004"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9524B96"/>
    <w:multiLevelType w:val="hybridMultilevel"/>
    <w:tmpl w:val="A33E194C"/>
    <w:lvl w:ilvl="0" w:tplc="1D7A11F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1" w15:restartNumberingAfterBreak="0">
    <w:nsid w:val="6ADF2BFC"/>
    <w:multiLevelType w:val="hybridMultilevel"/>
    <w:tmpl w:val="08806EB8"/>
    <w:lvl w:ilvl="0" w:tplc="66903D82">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2" w15:restartNumberingAfterBreak="0">
    <w:nsid w:val="6B0F74A8"/>
    <w:multiLevelType w:val="hybridMultilevel"/>
    <w:tmpl w:val="1F08F2A0"/>
    <w:lvl w:ilvl="0" w:tplc="B380D60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6B351AE0"/>
    <w:multiLevelType w:val="hybridMultilevel"/>
    <w:tmpl w:val="86003464"/>
    <w:lvl w:ilvl="0" w:tplc="DC40269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94" w15:restartNumberingAfterBreak="0">
    <w:nsid w:val="6BEA3483"/>
    <w:multiLevelType w:val="hybridMultilevel"/>
    <w:tmpl w:val="4E28DF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6C827EF0"/>
    <w:multiLevelType w:val="hybridMultilevel"/>
    <w:tmpl w:val="4E28DF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6CD45CED"/>
    <w:multiLevelType w:val="hybridMultilevel"/>
    <w:tmpl w:val="4E826A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E13129C"/>
    <w:multiLevelType w:val="multilevel"/>
    <w:tmpl w:val="E87A2780"/>
    <w:lvl w:ilvl="0">
      <w:start w:val="1"/>
      <w:numFmt w:val="decimal"/>
      <w:lvlText w:val="%1."/>
      <w:lvlJc w:val="left"/>
      <w:pPr>
        <w:ind w:left="428" w:firstLine="0"/>
      </w:pPr>
      <w:rPr>
        <w:b w:val="0"/>
        <w:i w:val="0"/>
        <w:strike w:val="0"/>
        <w:dstrike w:val="0"/>
        <w:color w:val="auto"/>
        <w:position w:val="0"/>
        <w:sz w:val="22"/>
        <w:szCs w:val="22"/>
        <w:u w:val="none" w:color="000000"/>
        <w:shd w:val="clear" w:color="auto" w:fill="auto"/>
        <w:vertAlign w:val="baseline"/>
      </w:rPr>
    </w:lvl>
    <w:lvl w:ilvl="1">
      <w:start w:val="1"/>
      <w:numFmt w:val="decimal"/>
      <w:lvlText w:val="%2)"/>
      <w:lvlJc w:val="left"/>
      <w:pPr>
        <w:ind w:left="1373" w:firstLine="0"/>
      </w:pPr>
      <w:rPr>
        <w:rFonts w:asciiTheme="minorHAnsi" w:eastAsia="Times New Roman" w:hAnsiTheme="minorHAnsi" w:cstheme="minorHAnsi" w:hint="default"/>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221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93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65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437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509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81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53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98" w15:restartNumberingAfterBreak="0">
    <w:nsid w:val="6E895B28"/>
    <w:multiLevelType w:val="hybridMultilevel"/>
    <w:tmpl w:val="99FA7B4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EAD342C"/>
    <w:multiLevelType w:val="hybridMultilevel"/>
    <w:tmpl w:val="59FA46B2"/>
    <w:lvl w:ilvl="0" w:tplc="DC40269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00" w15:restartNumberingAfterBreak="0">
    <w:nsid w:val="6EAE658D"/>
    <w:multiLevelType w:val="hybridMultilevel"/>
    <w:tmpl w:val="180AA2FA"/>
    <w:lvl w:ilvl="0" w:tplc="73840362">
      <w:start w:val="1"/>
      <w:numFmt w:val="bullet"/>
      <w:lvlText w:val=""/>
      <w:lvlJc w:val="left"/>
      <w:pPr>
        <w:ind w:left="1636" w:hanging="360"/>
      </w:pPr>
      <w:rPr>
        <w:rFonts w:ascii="Symbol" w:hAnsi="Symbol"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101" w15:restartNumberingAfterBreak="0">
    <w:nsid w:val="6FD86F47"/>
    <w:multiLevelType w:val="hybridMultilevel"/>
    <w:tmpl w:val="82B03548"/>
    <w:lvl w:ilvl="0" w:tplc="77C2D59A">
      <w:start w:val="3"/>
      <w:numFmt w:val="decimal"/>
      <w:lvlText w:val="%1."/>
      <w:lvlJc w:val="left"/>
      <w:pPr>
        <w:ind w:left="4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3B9466E"/>
    <w:multiLevelType w:val="hybridMultilevel"/>
    <w:tmpl w:val="5C488D26"/>
    <w:lvl w:ilvl="0" w:tplc="5C64F19C">
      <w:start w:val="1"/>
      <w:numFmt w:val="lowerLetter"/>
      <w:lvlText w:val="%1)"/>
      <w:lvlJc w:val="left"/>
      <w:pPr>
        <w:ind w:left="1287" w:hanging="360"/>
      </w:pPr>
      <w:rPr>
        <w:i w:val="0"/>
        <w:i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3" w15:restartNumberingAfterBreak="0">
    <w:nsid w:val="73C51BFA"/>
    <w:multiLevelType w:val="hybridMultilevel"/>
    <w:tmpl w:val="5AC6D6B6"/>
    <w:lvl w:ilvl="0" w:tplc="B8366B6A">
      <w:start w:val="1"/>
      <w:numFmt w:val="decimal"/>
      <w:lvlText w:val="%1."/>
      <w:lvlJc w:val="left"/>
      <w:pPr>
        <w:tabs>
          <w:tab w:val="num" w:pos="360"/>
        </w:tabs>
        <w:ind w:left="360" w:hanging="360"/>
      </w:pPr>
      <w:rPr>
        <w:b w:val="0"/>
        <w:bCs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4" w15:restartNumberingAfterBreak="0">
    <w:nsid w:val="74455597"/>
    <w:multiLevelType w:val="hybridMultilevel"/>
    <w:tmpl w:val="84E8528A"/>
    <w:lvl w:ilvl="0" w:tplc="04150011">
      <w:start w:val="1"/>
      <w:numFmt w:val="decimal"/>
      <w:lvlText w:val="%1)"/>
      <w:lvlJc w:val="left"/>
      <w:pPr>
        <w:ind w:left="1197" w:hanging="360"/>
      </w:pPr>
    </w:lvl>
    <w:lvl w:ilvl="1" w:tplc="04150019" w:tentative="1">
      <w:start w:val="1"/>
      <w:numFmt w:val="lowerLetter"/>
      <w:lvlText w:val="%2."/>
      <w:lvlJc w:val="left"/>
      <w:pPr>
        <w:ind w:left="1917" w:hanging="360"/>
      </w:pPr>
    </w:lvl>
    <w:lvl w:ilvl="2" w:tplc="0415001B" w:tentative="1">
      <w:start w:val="1"/>
      <w:numFmt w:val="lowerRoman"/>
      <w:lvlText w:val="%3."/>
      <w:lvlJc w:val="right"/>
      <w:pPr>
        <w:ind w:left="2637" w:hanging="180"/>
      </w:pPr>
    </w:lvl>
    <w:lvl w:ilvl="3" w:tplc="0415000F" w:tentative="1">
      <w:start w:val="1"/>
      <w:numFmt w:val="decimal"/>
      <w:lvlText w:val="%4."/>
      <w:lvlJc w:val="left"/>
      <w:pPr>
        <w:ind w:left="3357" w:hanging="360"/>
      </w:pPr>
    </w:lvl>
    <w:lvl w:ilvl="4" w:tplc="04150019" w:tentative="1">
      <w:start w:val="1"/>
      <w:numFmt w:val="lowerLetter"/>
      <w:lvlText w:val="%5."/>
      <w:lvlJc w:val="left"/>
      <w:pPr>
        <w:ind w:left="4077" w:hanging="360"/>
      </w:pPr>
    </w:lvl>
    <w:lvl w:ilvl="5" w:tplc="0415001B" w:tentative="1">
      <w:start w:val="1"/>
      <w:numFmt w:val="lowerRoman"/>
      <w:lvlText w:val="%6."/>
      <w:lvlJc w:val="right"/>
      <w:pPr>
        <w:ind w:left="4797" w:hanging="180"/>
      </w:pPr>
    </w:lvl>
    <w:lvl w:ilvl="6" w:tplc="0415000F" w:tentative="1">
      <w:start w:val="1"/>
      <w:numFmt w:val="decimal"/>
      <w:lvlText w:val="%7."/>
      <w:lvlJc w:val="left"/>
      <w:pPr>
        <w:ind w:left="5517" w:hanging="360"/>
      </w:pPr>
    </w:lvl>
    <w:lvl w:ilvl="7" w:tplc="04150019" w:tentative="1">
      <w:start w:val="1"/>
      <w:numFmt w:val="lowerLetter"/>
      <w:lvlText w:val="%8."/>
      <w:lvlJc w:val="left"/>
      <w:pPr>
        <w:ind w:left="6237" w:hanging="360"/>
      </w:pPr>
    </w:lvl>
    <w:lvl w:ilvl="8" w:tplc="0415001B" w:tentative="1">
      <w:start w:val="1"/>
      <w:numFmt w:val="lowerRoman"/>
      <w:lvlText w:val="%9."/>
      <w:lvlJc w:val="right"/>
      <w:pPr>
        <w:ind w:left="6957" w:hanging="180"/>
      </w:pPr>
    </w:lvl>
  </w:abstractNum>
  <w:abstractNum w:abstractNumId="105" w15:restartNumberingAfterBreak="0">
    <w:nsid w:val="769762F2"/>
    <w:multiLevelType w:val="hybridMultilevel"/>
    <w:tmpl w:val="6D4A19F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6" w15:restartNumberingAfterBreak="0">
    <w:nsid w:val="78430499"/>
    <w:multiLevelType w:val="hybridMultilevel"/>
    <w:tmpl w:val="78EC51EA"/>
    <w:lvl w:ilvl="0" w:tplc="04150011">
      <w:start w:val="1"/>
      <w:numFmt w:val="decimal"/>
      <w:lvlText w:val="%1)"/>
      <w:lvlJc w:val="left"/>
      <w:pPr>
        <w:ind w:left="1440" w:hanging="360"/>
      </w:pPr>
    </w:lvl>
    <w:lvl w:ilvl="1" w:tplc="CD943FBA">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7" w15:restartNumberingAfterBreak="0">
    <w:nsid w:val="78D55490"/>
    <w:multiLevelType w:val="hybridMultilevel"/>
    <w:tmpl w:val="D6B0BDA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8" w15:restartNumberingAfterBreak="0">
    <w:nsid w:val="79660ED0"/>
    <w:multiLevelType w:val="hybridMultilevel"/>
    <w:tmpl w:val="058ABFB4"/>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09" w15:restartNumberingAfterBreak="0">
    <w:nsid w:val="7AD33CA6"/>
    <w:multiLevelType w:val="hybridMultilevel"/>
    <w:tmpl w:val="D254630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0" w15:restartNumberingAfterBreak="0">
    <w:nsid w:val="7C5E7DA3"/>
    <w:multiLevelType w:val="hybridMultilevel"/>
    <w:tmpl w:val="3DBCA1DA"/>
    <w:lvl w:ilvl="0" w:tplc="FBA81FAE">
      <w:start w:val="1"/>
      <w:numFmt w:val="lowerLetter"/>
      <w:lvlText w:val="%1)"/>
      <w:lvlJc w:val="left"/>
      <w:pPr>
        <w:ind w:left="1724" w:hanging="360"/>
      </w:pPr>
      <w:rPr>
        <w:rFonts w:hint="default"/>
        <w:b w:val="0"/>
        <w:bCs w:val="0"/>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11" w15:restartNumberingAfterBreak="0">
    <w:nsid w:val="7CA506DB"/>
    <w:multiLevelType w:val="hybridMultilevel"/>
    <w:tmpl w:val="60007BFC"/>
    <w:lvl w:ilvl="0" w:tplc="73840362">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12" w15:restartNumberingAfterBreak="0">
    <w:nsid w:val="7D882B66"/>
    <w:multiLevelType w:val="hybridMultilevel"/>
    <w:tmpl w:val="771E4A78"/>
    <w:lvl w:ilvl="0" w:tplc="75247D9A">
      <w:start w:val="1"/>
      <w:numFmt w:val="decimal"/>
      <w:lvlText w:val="%1)"/>
      <w:lvlJc w:val="left"/>
      <w:pPr>
        <w:ind w:left="643" w:hanging="360"/>
      </w:pPr>
      <w:rPr>
        <w:b/>
        <w:bCs/>
        <w:sz w:val="22"/>
        <w:szCs w:val="22"/>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3" w15:restartNumberingAfterBreak="0">
    <w:nsid w:val="7E2A76BD"/>
    <w:multiLevelType w:val="hybridMultilevel"/>
    <w:tmpl w:val="2842C7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E7E0651"/>
    <w:multiLevelType w:val="hybridMultilevel"/>
    <w:tmpl w:val="071E6C4E"/>
    <w:lvl w:ilvl="0" w:tplc="73840362">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15" w15:restartNumberingAfterBreak="0">
    <w:nsid w:val="7F0114CD"/>
    <w:multiLevelType w:val="multilevel"/>
    <w:tmpl w:val="B31A7D0C"/>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6" w15:restartNumberingAfterBreak="0">
    <w:nsid w:val="7F263ABF"/>
    <w:multiLevelType w:val="hybridMultilevel"/>
    <w:tmpl w:val="058ABFB4"/>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7" w15:restartNumberingAfterBreak="0">
    <w:nsid w:val="7F5B0F27"/>
    <w:multiLevelType w:val="hybridMultilevel"/>
    <w:tmpl w:val="C5BEA67C"/>
    <w:lvl w:ilvl="0" w:tplc="11AEA4C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221210603">
    <w:abstractNumId w:val="29"/>
  </w:num>
  <w:num w:numId="2" w16cid:durableId="617369758">
    <w:abstractNumId w:val="59"/>
  </w:num>
  <w:num w:numId="3" w16cid:durableId="1988171686">
    <w:abstractNumId w:val="97"/>
  </w:num>
  <w:num w:numId="4" w16cid:durableId="1496263630">
    <w:abstractNumId w:val="27"/>
  </w:num>
  <w:num w:numId="5" w16cid:durableId="1435393362">
    <w:abstractNumId w:val="54"/>
  </w:num>
  <w:num w:numId="6" w16cid:durableId="1411075066">
    <w:abstractNumId w:val="75"/>
  </w:num>
  <w:num w:numId="7" w16cid:durableId="197206755">
    <w:abstractNumId w:val="56"/>
  </w:num>
  <w:num w:numId="8" w16cid:durableId="1758286100">
    <w:abstractNumId w:val="73"/>
  </w:num>
  <w:num w:numId="9" w16cid:durableId="705912134">
    <w:abstractNumId w:val="106"/>
  </w:num>
  <w:num w:numId="10" w16cid:durableId="766199655">
    <w:abstractNumId w:val="104"/>
  </w:num>
  <w:num w:numId="11" w16cid:durableId="1954708472">
    <w:abstractNumId w:val="102"/>
  </w:num>
  <w:num w:numId="12" w16cid:durableId="2092119916">
    <w:abstractNumId w:val="80"/>
  </w:num>
  <w:num w:numId="13" w16cid:durableId="390807827">
    <w:abstractNumId w:val="72"/>
  </w:num>
  <w:num w:numId="14" w16cid:durableId="214465202">
    <w:abstractNumId w:val="43"/>
  </w:num>
  <w:num w:numId="15" w16cid:durableId="1679037621">
    <w:abstractNumId w:val="81"/>
  </w:num>
  <w:num w:numId="16" w16cid:durableId="799803481">
    <w:abstractNumId w:val="33"/>
  </w:num>
  <w:num w:numId="17" w16cid:durableId="236016740">
    <w:abstractNumId w:val="23"/>
  </w:num>
  <w:num w:numId="18" w16cid:durableId="564948582">
    <w:abstractNumId w:val="20"/>
  </w:num>
  <w:num w:numId="19" w16cid:durableId="2174976">
    <w:abstractNumId w:val="103"/>
  </w:num>
  <w:num w:numId="20" w16cid:durableId="985354595">
    <w:abstractNumId w:val="64"/>
  </w:num>
  <w:num w:numId="21" w16cid:durableId="257715070">
    <w:abstractNumId w:val="105"/>
  </w:num>
  <w:num w:numId="22" w16cid:durableId="2036996246">
    <w:abstractNumId w:val="110"/>
  </w:num>
  <w:num w:numId="23" w16cid:durableId="2076662634">
    <w:abstractNumId w:val="82"/>
  </w:num>
  <w:num w:numId="24" w16cid:durableId="1025406386">
    <w:abstractNumId w:val="12"/>
  </w:num>
  <w:num w:numId="25" w16cid:durableId="1952854189">
    <w:abstractNumId w:val="101"/>
  </w:num>
  <w:num w:numId="26" w16cid:durableId="502745072">
    <w:abstractNumId w:val="47"/>
  </w:num>
  <w:num w:numId="27" w16cid:durableId="1842163359">
    <w:abstractNumId w:val="65"/>
  </w:num>
  <w:num w:numId="28" w16cid:durableId="1142309761">
    <w:abstractNumId w:val="89"/>
  </w:num>
  <w:num w:numId="29" w16cid:durableId="1693073200">
    <w:abstractNumId w:val="115"/>
  </w:num>
  <w:num w:numId="30" w16cid:durableId="897865092">
    <w:abstractNumId w:val="100"/>
  </w:num>
  <w:num w:numId="31" w16cid:durableId="463888516">
    <w:abstractNumId w:val="70"/>
  </w:num>
  <w:num w:numId="32" w16cid:durableId="2053839742">
    <w:abstractNumId w:val="77"/>
  </w:num>
  <w:num w:numId="33" w16cid:durableId="1058237590">
    <w:abstractNumId w:val="8"/>
  </w:num>
  <w:num w:numId="34" w16cid:durableId="625433108">
    <w:abstractNumId w:val="9"/>
  </w:num>
  <w:num w:numId="35" w16cid:durableId="1675959253">
    <w:abstractNumId w:val="96"/>
  </w:num>
  <w:num w:numId="36" w16cid:durableId="1851329187">
    <w:abstractNumId w:val="57"/>
  </w:num>
  <w:num w:numId="37" w16cid:durableId="266550085">
    <w:abstractNumId w:val="116"/>
  </w:num>
  <w:num w:numId="38" w16cid:durableId="1298031372">
    <w:abstractNumId w:val="114"/>
  </w:num>
  <w:num w:numId="39" w16cid:durableId="1637291976">
    <w:abstractNumId w:val="108"/>
  </w:num>
  <w:num w:numId="40" w16cid:durableId="2094155460">
    <w:abstractNumId w:val="30"/>
  </w:num>
  <w:num w:numId="41" w16cid:durableId="1531719600">
    <w:abstractNumId w:val="61"/>
  </w:num>
  <w:num w:numId="42" w16cid:durableId="828595904">
    <w:abstractNumId w:val="41"/>
  </w:num>
  <w:num w:numId="43" w16cid:durableId="979726521">
    <w:abstractNumId w:val="45"/>
  </w:num>
  <w:num w:numId="44" w16cid:durableId="1135292389">
    <w:abstractNumId w:val="94"/>
  </w:num>
  <w:num w:numId="45" w16cid:durableId="309092458">
    <w:abstractNumId w:val="95"/>
  </w:num>
  <w:num w:numId="46" w16cid:durableId="1685593095">
    <w:abstractNumId w:val="51"/>
  </w:num>
  <w:num w:numId="47" w16cid:durableId="1666933888">
    <w:abstractNumId w:val="74"/>
  </w:num>
  <w:num w:numId="48" w16cid:durableId="1930115447">
    <w:abstractNumId w:val="18"/>
  </w:num>
  <w:num w:numId="49" w16cid:durableId="1947954925">
    <w:abstractNumId w:val="14"/>
  </w:num>
  <w:num w:numId="50" w16cid:durableId="1672831254">
    <w:abstractNumId w:val="15"/>
  </w:num>
  <w:num w:numId="51" w16cid:durableId="591402104">
    <w:abstractNumId w:val="76"/>
  </w:num>
  <w:num w:numId="52" w16cid:durableId="1697267510">
    <w:abstractNumId w:val="55"/>
  </w:num>
  <w:num w:numId="53" w16cid:durableId="1245528536">
    <w:abstractNumId w:val="88"/>
  </w:num>
  <w:num w:numId="54" w16cid:durableId="1991707865">
    <w:abstractNumId w:val="63"/>
  </w:num>
  <w:num w:numId="55" w16cid:durableId="389497853">
    <w:abstractNumId w:val="90"/>
  </w:num>
  <w:num w:numId="56" w16cid:durableId="2137672041">
    <w:abstractNumId w:val="109"/>
  </w:num>
  <w:num w:numId="57" w16cid:durableId="1309162742">
    <w:abstractNumId w:val="111"/>
  </w:num>
  <w:num w:numId="58" w16cid:durableId="1108087394">
    <w:abstractNumId w:val="13"/>
  </w:num>
  <w:num w:numId="59" w16cid:durableId="593247872">
    <w:abstractNumId w:val="16"/>
  </w:num>
  <w:num w:numId="60" w16cid:durableId="2077510885">
    <w:abstractNumId w:val="112"/>
  </w:num>
  <w:num w:numId="61" w16cid:durableId="1761372051">
    <w:abstractNumId w:val="48"/>
  </w:num>
  <w:num w:numId="62" w16cid:durableId="538468455">
    <w:abstractNumId w:val="25"/>
  </w:num>
  <w:num w:numId="63" w16cid:durableId="1541476907">
    <w:abstractNumId w:val="52"/>
  </w:num>
  <w:num w:numId="64" w16cid:durableId="1221936453">
    <w:abstractNumId w:val="49"/>
  </w:num>
  <w:num w:numId="65" w16cid:durableId="1844585898">
    <w:abstractNumId w:val="87"/>
  </w:num>
  <w:num w:numId="66" w16cid:durableId="33621764">
    <w:abstractNumId w:val="37"/>
  </w:num>
  <w:num w:numId="67" w16cid:durableId="1183856619">
    <w:abstractNumId w:val="113"/>
  </w:num>
  <w:num w:numId="68" w16cid:durableId="133380330">
    <w:abstractNumId w:val="62"/>
  </w:num>
  <w:num w:numId="69" w16cid:durableId="1202279158">
    <w:abstractNumId w:val="84"/>
  </w:num>
  <w:num w:numId="70" w16cid:durableId="195506284">
    <w:abstractNumId w:val="92"/>
  </w:num>
  <w:num w:numId="71" w16cid:durableId="744062213">
    <w:abstractNumId w:val="36"/>
  </w:num>
  <w:num w:numId="72" w16cid:durableId="590506202">
    <w:abstractNumId w:val="50"/>
  </w:num>
  <w:num w:numId="73" w16cid:durableId="1054234343">
    <w:abstractNumId w:val="42"/>
  </w:num>
  <w:num w:numId="74" w16cid:durableId="2103642656">
    <w:abstractNumId w:val="40"/>
  </w:num>
  <w:num w:numId="75" w16cid:durableId="1333027869">
    <w:abstractNumId w:val="24"/>
  </w:num>
  <w:num w:numId="76" w16cid:durableId="1698845971">
    <w:abstractNumId w:val="26"/>
  </w:num>
  <w:num w:numId="77" w16cid:durableId="483088489">
    <w:abstractNumId w:val="78"/>
  </w:num>
  <w:num w:numId="78" w16cid:durableId="572281826">
    <w:abstractNumId w:val="44"/>
  </w:num>
  <w:num w:numId="79" w16cid:durableId="482432072">
    <w:abstractNumId w:val="28"/>
  </w:num>
  <w:num w:numId="80" w16cid:durableId="112867580">
    <w:abstractNumId w:val="85"/>
  </w:num>
  <w:num w:numId="81" w16cid:durableId="1835104886">
    <w:abstractNumId w:val="79"/>
  </w:num>
  <w:num w:numId="82" w16cid:durableId="731201937">
    <w:abstractNumId w:val="31"/>
  </w:num>
  <w:num w:numId="83" w16cid:durableId="253713366">
    <w:abstractNumId w:val="98"/>
  </w:num>
  <w:num w:numId="84" w16cid:durableId="520240608">
    <w:abstractNumId w:val="11"/>
  </w:num>
  <w:num w:numId="85" w16cid:durableId="530337307">
    <w:abstractNumId w:val="38"/>
  </w:num>
  <w:num w:numId="86" w16cid:durableId="1093164832">
    <w:abstractNumId w:val="117"/>
  </w:num>
  <w:num w:numId="87" w16cid:durableId="1620842152">
    <w:abstractNumId w:val="21"/>
  </w:num>
  <w:num w:numId="88" w16cid:durableId="362555912">
    <w:abstractNumId w:val="39"/>
  </w:num>
  <w:num w:numId="89" w16cid:durableId="196553302">
    <w:abstractNumId w:val="83"/>
  </w:num>
  <w:num w:numId="90" w16cid:durableId="1544245510">
    <w:abstractNumId w:val="91"/>
  </w:num>
  <w:num w:numId="91" w16cid:durableId="1093941425">
    <w:abstractNumId w:val="58"/>
  </w:num>
  <w:num w:numId="92" w16cid:durableId="2119375346">
    <w:abstractNumId w:val="99"/>
  </w:num>
  <w:num w:numId="93" w16cid:durableId="1201748739">
    <w:abstractNumId w:val="60"/>
  </w:num>
  <w:num w:numId="94" w16cid:durableId="1632903144">
    <w:abstractNumId w:val="107"/>
  </w:num>
  <w:num w:numId="95" w16cid:durableId="564219868">
    <w:abstractNumId w:val="93"/>
  </w:num>
  <w:num w:numId="96" w16cid:durableId="955141950">
    <w:abstractNumId w:val="10"/>
  </w:num>
  <w:num w:numId="97" w16cid:durableId="1537963500">
    <w:abstractNumId w:val="17"/>
  </w:num>
  <w:num w:numId="98" w16cid:durableId="1983921410">
    <w:abstractNumId w:val="32"/>
  </w:num>
  <w:num w:numId="99" w16cid:durableId="690229405">
    <w:abstractNumId w:val="86"/>
  </w:num>
  <w:num w:numId="100" w16cid:durableId="279188531">
    <w:abstractNumId w:val="53"/>
  </w:num>
  <w:num w:numId="101" w16cid:durableId="164560997">
    <w:abstractNumId w:val="71"/>
  </w:num>
  <w:num w:numId="102" w16cid:durableId="1619338647">
    <w:abstractNumId w:val="66"/>
  </w:num>
  <w:num w:numId="103" w16cid:durableId="189420126">
    <w:abstractNumId w:val="68"/>
  </w:num>
  <w:num w:numId="104" w16cid:durableId="969897056">
    <w:abstractNumId w:val="46"/>
  </w:num>
  <w:num w:numId="105" w16cid:durableId="496305609">
    <w:abstractNumId w:val="67"/>
  </w:num>
  <w:num w:numId="106" w16cid:durableId="953288698">
    <w:abstractNumId w:val="22"/>
  </w:num>
  <w:num w:numId="107" w16cid:durableId="447434800">
    <w:abstractNumId w:val="35"/>
  </w:num>
  <w:num w:numId="108" w16cid:durableId="728193634">
    <w:abstractNumId w:val="34"/>
  </w:num>
  <w:num w:numId="109" w16cid:durableId="195196312">
    <w:abstractNumId w:val="69"/>
  </w:num>
  <w:num w:numId="110" w16cid:durableId="1694722112">
    <w:abstractNumId w:val="19"/>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4DC"/>
    <w:rsid w:val="000006EE"/>
    <w:rsid w:val="00000DFF"/>
    <w:rsid w:val="00000E09"/>
    <w:rsid w:val="000021EC"/>
    <w:rsid w:val="000038EF"/>
    <w:rsid w:val="0000534D"/>
    <w:rsid w:val="00005B7E"/>
    <w:rsid w:val="00006543"/>
    <w:rsid w:val="00012962"/>
    <w:rsid w:val="00012A1F"/>
    <w:rsid w:val="00016067"/>
    <w:rsid w:val="00020E15"/>
    <w:rsid w:val="000211D5"/>
    <w:rsid w:val="00022093"/>
    <w:rsid w:val="0002420F"/>
    <w:rsid w:val="00024303"/>
    <w:rsid w:val="00024E25"/>
    <w:rsid w:val="0002541B"/>
    <w:rsid w:val="00026C1D"/>
    <w:rsid w:val="0003000D"/>
    <w:rsid w:val="00030D5C"/>
    <w:rsid w:val="000317BD"/>
    <w:rsid w:val="00032422"/>
    <w:rsid w:val="000329B1"/>
    <w:rsid w:val="0003543C"/>
    <w:rsid w:val="000354A6"/>
    <w:rsid w:val="00035A32"/>
    <w:rsid w:val="00035CEC"/>
    <w:rsid w:val="0003789D"/>
    <w:rsid w:val="00040737"/>
    <w:rsid w:val="00040B7D"/>
    <w:rsid w:val="00043213"/>
    <w:rsid w:val="00044EF2"/>
    <w:rsid w:val="00045C33"/>
    <w:rsid w:val="0004606F"/>
    <w:rsid w:val="000464B0"/>
    <w:rsid w:val="0004667C"/>
    <w:rsid w:val="000524BE"/>
    <w:rsid w:val="00057D30"/>
    <w:rsid w:val="00060EBC"/>
    <w:rsid w:val="000610DE"/>
    <w:rsid w:val="00061905"/>
    <w:rsid w:val="0006191B"/>
    <w:rsid w:val="00061D73"/>
    <w:rsid w:val="000624CB"/>
    <w:rsid w:val="00062D41"/>
    <w:rsid w:val="00063B9A"/>
    <w:rsid w:val="000646D8"/>
    <w:rsid w:val="0006579E"/>
    <w:rsid w:val="000662C3"/>
    <w:rsid w:val="00066ED4"/>
    <w:rsid w:val="00071CB0"/>
    <w:rsid w:val="0007203B"/>
    <w:rsid w:val="000724EA"/>
    <w:rsid w:val="00074CE9"/>
    <w:rsid w:val="00075983"/>
    <w:rsid w:val="00075DDA"/>
    <w:rsid w:val="00080CE1"/>
    <w:rsid w:val="00081DA1"/>
    <w:rsid w:val="00083589"/>
    <w:rsid w:val="00083CB3"/>
    <w:rsid w:val="000863A1"/>
    <w:rsid w:val="00086FF0"/>
    <w:rsid w:val="00087D00"/>
    <w:rsid w:val="0009144B"/>
    <w:rsid w:val="000945CB"/>
    <w:rsid w:val="00095568"/>
    <w:rsid w:val="00095B26"/>
    <w:rsid w:val="000963AD"/>
    <w:rsid w:val="000969C9"/>
    <w:rsid w:val="00097A77"/>
    <w:rsid w:val="00097ABF"/>
    <w:rsid w:val="000A43E7"/>
    <w:rsid w:val="000A5C25"/>
    <w:rsid w:val="000B28FD"/>
    <w:rsid w:val="000B42CC"/>
    <w:rsid w:val="000B771A"/>
    <w:rsid w:val="000B7BC4"/>
    <w:rsid w:val="000B7D44"/>
    <w:rsid w:val="000C14CE"/>
    <w:rsid w:val="000C1581"/>
    <w:rsid w:val="000C1608"/>
    <w:rsid w:val="000C1B12"/>
    <w:rsid w:val="000C37E7"/>
    <w:rsid w:val="000C4AC8"/>
    <w:rsid w:val="000C5F20"/>
    <w:rsid w:val="000C7D05"/>
    <w:rsid w:val="000D011D"/>
    <w:rsid w:val="000D1B9D"/>
    <w:rsid w:val="000D1BBC"/>
    <w:rsid w:val="000D29FA"/>
    <w:rsid w:val="000D3F98"/>
    <w:rsid w:val="000D484D"/>
    <w:rsid w:val="000D4EB7"/>
    <w:rsid w:val="000D6A3D"/>
    <w:rsid w:val="000D6BD3"/>
    <w:rsid w:val="000D77DB"/>
    <w:rsid w:val="000E077A"/>
    <w:rsid w:val="000E1387"/>
    <w:rsid w:val="000E2990"/>
    <w:rsid w:val="000E3EF5"/>
    <w:rsid w:val="000E465D"/>
    <w:rsid w:val="000E50C7"/>
    <w:rsid w:val="000E5984"/>
    <w:rsid w:val="000E73D5"/>
    <w:rsid w:val="000E7C6D"/>
    <w:rsid w:val="000F17C8"/>
    <w:rsid w:val="000F25B9"/>
    <w:rsid w:val="000F51AF"/>
    <w:rsid w:val="000F6745"/>
    <w:rsid w:val="000F7129"/>
    <w:rsid w:val="000F78A5"/>
    <w:rsid w:val="00100C43"/>
    <w:rsid w:val="00100FC8"/>
    <w:rsid w:val="0010123E"/>
    <w:rsid w:val="00102549"/>
    <w:rsid w:val="00105C9F"/>
    <w:rsid w:val="0010629C"/>
    <w:rsid w:val="00106813"/>
    <w:rsid w:val="00107987"/>
    <w:rsid w:val="00107AAA"/>
    <w:rsid w:val="00110C48"/>
    <w:rsid w:val="0011285E"/>
    <w:rsid w:val="001142E2"/>
    <w:rsid w:val="00114A77"/>
    <w:rsid w:val="00116214"/>
    <w:rsid w:val="00116860"/>
    <w:rsid w:val="001178C2"/>
    <w:rsid w:val="00117B8C"/>
    <w:rsid w:val="00120CD9"/>
    <w:rsid w:val="00121442"/>
    <w:rsid w:val="00122CBB"/>
    <w:rsid w:val="00124099"/>
    <w:rsid w:val="00124FD0"/>
    <w:rsid w:val="00131988"/>
    <w:rsid w:val="0013222E"/>
    <w:rsid w:val="00132838"/>
    <w:rsid w:val="00132A59"/>
    <w:rsid w:val="0013328D"/>
    <w:rsid w:val="0013399C"/>
    <w:rsid w:val="00133F22"/>
    <w:rsid w:val="001342D7"/>
    <w:rsid w:val="00134D2F"/>
    <w:rsid w:val="00134FD0"/>
    <w:rsid w:val="001352D8"/>
    <w:rsid w:val="001365AE"/>
    <w:rsid w:val="00136B87"/>
    <w:rsid w:val="00136ED9"/>
    <w:rsid w:val="001376E2"/>
    <w:rsid w:val="001429DB"/>
    <w:rsid w:val="001431A4"/>
    <w:rsid w:val="00147AA5"/>
    <w:rsid w:val="00147B28"/>
    <w:rsid w:val="00147D5A"/>
    <w:rsid w:val="00150A24"/>
    <w:rsid w:val="00152382"/>
    <w:rsid w:val="00152D59"/>
    <w:rsid w:val="0015420D"/>
    <w:rsid w:val="00154263"/>
    <w:rsid w:val="00160E4A"/>
    <w:rsid w:val="00160EDF"/>
    <w:rsid w:val="001619DA"/>
    <w:rsid w:val="00162412"/>
    <w:rsid w:val="001627A5"/>
    <w:rsid w:val="001635CF"/>
    <w:rsid w:val="0017079A"/>
    <w:rsid w:val="001758F5"/>
    <w:rsid w:val="00180308"/>
    <w:rsid w:val="00180399"/>
    <w:rsid w:val="00181F51"/>
    <w:rsid w:val="00184210"/>
    <w:rsid w:val="001857B4"/>
    <w:rsid w:val="00186565"/>
    <w:rsid w:val="0018688D"/>
    <w:rsid w:val="00186976"/>
    <w:rsid w:val="0018736E"/>
    <w:rsid w:val="00191FCE"/>
    <w:rsid w:val="00192B27"/>
    <w:rsid w:val="00192B90"/>
    <w:rsid w:val="00192E10"/>
    <w:rsid w:val="0019436E"/>
    <w:rsid w:val="001A0BEB"/>
    <w:rsid w:val="001A4207"/>
    <w:rsid w:val="001A6A4B"/>
    <w:rsid w:val="001A6C41"/>
    <w:rsid w:val="001A78C7"/>
    <w:rsid w:val="001B0611"/>
    <w:rsid w:val="001B0FAD"/>
    <w:rsid w:val="001B1962"/>
    <w:rsid w:val="001B4D72"/>
    <w:rsid w:val="001B5750"/>
    <w:rsid w:val="001B6746"/>
    <w:rsid w:val="001B6B2C"/>
    <w:rsid w:val="001B6F05"/>
    <w:rsid w:val="001B6F12"/>
    <w:rsid w:val="001B7E08"/>
    <w:rsid w:val="001C1399"/>
    <w:rsid w:val="001C1822"/>
    <w:rsid w:val="001C31AA"/>
    <w:rsid w:val="001C3BC4"/>
    <w:rsid w:val="001D0803"/>
    <w:rsid w:val="001D0ADB"/>
    <w:rsid w:val="001D2831"/>
    <w:rsid w:val="001D38FE"/>
    <w:rsid w:val="001D3A66"/>
    <w:rsid w:val="001E03C5"/>
    <w:rsid w:val="001E1714"/>
    <w:rsid w:val="001E3566"/>
    <w:rsid w:val="001E4BC3"/>
    <w:rsid w:val="001E671F"/>
    <w:rsid w:val="001F0020"/>
    <w:rsid w:val="001F00A9"/>
    <w:rsid w:val="001F0F34"/>
    <w:rsid w:val="001F1943"/>
    <w:rsid w:val="001F4000"/>
    <w:rsid w:val="001F4CFB"/>
    <w:rsid w:val="001F57FB"/>
    <w:rsid w:val="00201C03"/>
    <w:rsid w:val="002026F5"/>
    <w:rsid w:val="002032BF"/>
    <w:rsid w:val="00203A19"/>
    <w:rsid w:val="00203AD3"/>
    <w:rsid w:val="002066C1"/>
    <w:rsid w:val="002075BF"/>
    <w:rsid w:val="002075C7"/>
    <w:rsid w:val="002100DC"/>
    <w:rsid w:val="00210ECE"/>
    <w:rsid w:val="00211B1C"/>
    <w:rsid w:val="0021244A"/>
    <w:rsid w:val="00215C5A"/>
    <w:rsid w:val="00215F44"/>
    <w:rsid w:val="0021692F"/>
    <w:rsid w:val="00216ABA"/>
    <w:rsid w:val="00216E0F"/>
    <w:rsid w:val="00222123"/>
    <w:rsid w:val="00222130"/>
    <w:rsid w:val="002241F9"/>
    <w:rsid w:val="0022452F"/>
    <w:rsid w:val="00224A3D"/>
    <w:rsid w:val="00225959"/>
    <w:rsid w:val="0022648B"/>
    <w:rsid w:val="00227151"/>
    <w:rsid w:val="0023005B"/>
    <w:rsid w:val="002302F4"/>
    <w:rsid w:val="0023112B"/>
    <w:rsid w:val="00231468"/>
    <w:rsid w:val="002319A2"/>
    <w:rsid w:val="00233F17"/>
    <w:rsid w:val="0023409C"/>
    <w:rsid w:val="00240058"/>
    <w:rsid w:val="002410F3"/>
    <w:rsid w:val="0024116D"/>
    <w:rsid w:val="00241FF5"/>
    <w:rsid w:val="002423F0"/>
    <w:rsid w:val="00242DD4"/>
    <w:rsid w:val="00244AFE"/>
    <w:rsid w:val="00245951"/>
    <w:rsid w:val="0024672D"/>
    <w:rsid w:val="002479AD"/>
    <w:rsid w:val="0025219C"/>
    <w:rsid w:val="0025249F"/>
    <w:rsid w:val="00254327"/>
    <w:rsid w:val="00254542"/>
    <w:rsid w:val="00254990"/>
    <w:rsid w:val="00254AA1"/>
    <w:rsid w:val="00255668"/>
    <w:rsid w:val="002563BB"/>
    <w:rsid w:val="00260665"/>
    <w:rsid w:val="00261490"/>
    <w:rsid w:val="00261804"/>
    <w:rsid w:val="00262DC0"/>
    <w:rsid w:val="002635FF"/>
    <w:rsid w:val="00263EB3"/>
    <w:rsid w:val="00264AA9"/>
    <w:rsid w:val="00267148"/>
    <w:rsid w:val="0027188F"/>
    <w:rsid w:val="00271E32"/>
    <w:rsid w:val="00274F46"/>
    <w:rsid w:val="00275206"/>
    <w:rsid w:val="0027552B"/>
    <w:rsid w:val="002777BA"/>
    <w:rsid w:val="00277A92"/>
    <w:rsid w:val="002860C2"/>
    <w:rsid w:val="00291DBB"/>
    <w:rsid w:val="00292B25"/>
    <w:rsid w:val="00293B8C"/>
    <w:rsid w:val="00295E01"/>
    <w:rsid w:val="002969AB"/>
    <w:rsid w:val="002970A7"/>
    <w:rsid w:val="002A3008"/>
    <w:rsid w:val="002A32C9"/>
    <w:rsid w:val="002A41CE"/>
    <w:rsid w:val="002A702A"/>
    <w:rsid w:val="002B05EA"/>
    <w:rsid w:val="002B179A"/>
    <w:rsid w:val="002B1A1D"/>
    <w:rsid w:val="002B42AA"/>
    <w:rsid w:val="002B6124"/>
    <w:rsid w:val="002B7405"/>
    <w:rsid w:val="002B7639"/>
    <w:rsid w:val="002B7B73"/>
    <w:rsid w:val="002C16B4"/>
    <w:rsid w:val="002C397D"/>
    <w:rsid w:val="002C5797"/>
    <w:rsid w:val="002C61AC"/>
    <w:rsid w:val="002D0DAC"/>
    <w:rsid w:val="002D2EF9"/>
    <w:rsid w:val="002D561B"/>
    <w:rsid w:val="002D6CB1"/>
    <w:rsid w:val="002D73A6"/>
    <w:rsid w:val="002E000E"/>
    <w:rsid w:val="002E175C"/>
    <w:rsid w:val="002E1F3C"/>
    <w:rsid w:val="002E315C"/>
    <w:rsid w:val="002E3268"/>
    <w:rsid w:val="002E52BB"/>
    <w:rsid w:val="002E5DA8"/>
    <w:rsid w:val="002E72D8"/>
    <w:rsid w:val="002E7AF4"/>
    <w:rsid w:val="002E7D86"/>
    <w:rsid w:val="002F10F0"/>
    <w:rsid w:val="002F164C"/>
    <w:rsid w:val="002F29D1"/>
    <w:rsid w:val="002F33B6"/>
    <w:rsid w:val="002F5587"/>
    <w:rsid w:val="002F623E"/>
    <w:rsid w:val="002F6791"/>
    <w:rsid w:val="003039DA"/>
    <w:rsid w:val="0030431E"/>
    <w:rsid w:val="00304968"/>
    <w:rsid w:val="003051AC"/>
    <w:rsid w:val="00306EFA"/>
    <w:rsid w:val="00307929"/>
    <w:rsid w:val="0031156F"/>
    <w:rsid w:val="00311864"/>
    <w:rsid w:val="00312CCA"/>
    <w:rsid w:val="00315005"/>
    <w:rsid w:val="00316C33"/>
    <w:rsid w:val="00317163"/>
    <w:rsid w:val="00317BA2"/>
    <w:rsid w:val="00317BEE"/>
    <w:rsid w:val="00317DCD"/>
    <w:rsid w:val="0032187D"/>
    <w:rsid w:val="0032351F"/>
    <w:rsid w:val="003301F9"/>
    <w:rsid w:val="003373AF"/>
    <w:rsid w:val="00337D0A"/>
    <w:rsid w:val="00337DEE"/>
    <w:rsid w:val="00341680"/>
    <w:rsid w:val="00342E8A"/>
    <w:rsid w:val="0034376E"/>
    <w:rsid w:val="00343886"/>
    <w:rsid w:val="00344FE3"/>
    <w:rsid w:val="0034653C"/>
    <w:rsid w:val="00350120"/>
    <w:rsid w:val="003504DC"/>
    <w:rsid w:val="00353F2F"/>
    <w:rsid w:val="0035745D"/>
    <w:rsid w:val="003620E7"/>
    <w:rsid w:val="00363297"/>
    <w:rsid w:val="0037189F"/>
    <w:rsid w:val="00372422"/>
    <w:rsid w:val="003725D2"/>
    <w:rsid w:val="00372908"/>
    <w:rsid w:val="00372917"/>
    <w:rsid w:val="00372D64"/>
    <w:rsid w:val="00373923"/>
    <w:rsid w:val="00373A44"/>
    <w:rsid w:val="003745EE"/>
    <w:rsid w:val="003752BB"/>
    <w:rsid w:val="00375D05"/>
    <w:rsid w:val="003776EC"/>
    <w:rsid w:val="003805DE"/>
    <w:rsid w:val="00382494"/>
    <w:rsid w:val="00383B8C"/>
    <w:rsid w:val="00385097"/>
    <w:rsid w:val="0038541D"/>
    <w:rsid w:val="00385C9E"/>
    <w:rsid w:val="00386C92"/>
    <w:rsid w:val="00387E7E"/>
    <w:rsid w:val="00390623"/>
    <w:rsid w:val="00391020"/>
    <w:rsid w:val="00391209"/>
    <w:rsid w:val="0039173E"/>
    <w:rsid w:val="00391F22"/>
    <w:rsid w:val="00392CB2"/>
    <w:rsid w:val="00394ACD"/>
    <w:rsid w:val="00394AED"/>
    <w:rsid w:val="003958D6"/>
    <w:rsid w:val="00396D0C"/>
    <w:rsid w:val="003A165C"/>
    <w:rsid w:val="003A45F5"/>
    <w:rsid w:val="003A4B4F"/>
    <w:rsid w:val="003A4E75"/>
    <w:rsid w:val="003A5BB7"/>
    <w:rsid w:val="003A5EB8"/>
    <w:rsid w:val="003A68EB"/>
    <w:rsid w:val="003A70A1"/>
    <w:rsid w:val="003B0CAF"/>
    <w:rsid w:val="003B27D4"/>
    <w:rsid w:val="003B2F84"/>
    <w:rsid w:val="003B48B0"/>
    <w:rsid w:val="003B6548"/>
    <w:rsid w:val="003B7111"/>
    <w:rsid w:val="003B7B00"/>
    <w:rsid w:val="003B7E4E"/>
    <w:rsid w:val="003C00AE"/>
    <w:rsid w:val="003C02D4"/>
    <w:rsid w:val="003C1FAC"/>
    <w:rsid w:val="003C302D"/>
    <w:rsid w:val="003C4B12"/>
    <w:rsid w:val="003C5221"/>
    <w:rsid w:val="003C5ECB"/>
    <w:rsid w:val="003C663D"/>
    <w:rsid w:val="003C733D"/>
    <w:rsid w:val="003C7731"/>
    <w:rsid w:val="003D28FF"/>
    <w:rsid w:val="003D291E"/>
    <w:rsid w:val="003D4B19"/>
    <w:rsid w:val="003D5F94"/>
    <w:rsid w:val="003D7F34"/>
    <w:rsid w:val="003E03A6"/>
    <w:rsid w:val="003E0568"/>
    <w:rsid w:val="003E2424"/>
    <w:rsid w:val="003E25AA"/>
    <w:rsid w:val="003E43E6"/>
    <w:rsid w:val="003E66AB"/>
    <w:rsid w:val="003F1A12"/>
    <w:rsid w:val="003F1E1E"/>
    <w:rsid w:val="003F4182"/>
    <w:rsid w:val="003F5342"/>
    <w:rsid w:val="003F68F5"/>
    <w:rsid w:val="003F78BB"/>
    <w:rsid w:val="003F7BD4"/>
    <w:rsid w:val="0040512E"/>
    <w:rsid w:val="004053A0"/>
    <w:rsid w:val="0041269D"/>
    <w:rsid w:val="00413121"/>
    <w:rsid w:val="00413F4E"/>
    <w:rsid w:val="00415117"/>
    <w:rsid w:val="00415938"/>
    <w:rsid w:val="004179ED"/>
    <w:rsid w:val="00420231"/>
    <w:rsid w:val="004213DE"/>
    <w:rsid w:val="00424897"/>
    <w:rsid w:val="0042510E"/>
    <w:rsid w:val="00425F5D"/>
    <w:rsid w:val="00430391"/>
    <w:rsid w:val="00430BFB"/>
    <w:rsid w:val="00430EA1"/>
    <w:rsid w:val="00431245"/>
    <w:rsid w:val="00432C0E"/>
    <w:rsid w:val="00432CFA"/>
    <w:rsid w:val="00434484"/>
    <w:rsid w:val="00434A0A"/>
    <w:rsid w:val="0043614E"/>
    <w:rsid w:val="00441EDA"/>
    <w:rsid w:val="0044243A"/>
    <w:rsid w:val="00443EFC"/>
    <w:rsid w:val="00446995"/>
    <w:rsid w:val="004518CF"/>
    <w:rsid w:val="00452A6A"/>
    <w:rsid w:val="00456328"/>
    <w:rsid w:val="0046073B"/>
    <w:rsid w:val="00460AB6"/>
    <w:rsid w:val="004657EE"/>
    <w:rsid w:val="00466591"/>
    <w:rsid w:val="004665E9"/>
    <w:rsid w:val="00467151"/>
    <w:rsid w:val="00467984"/>
    <w:rsid w:val="00470CCC"/>
    <w:rsid w:val="004728C0"/>
    <w:rsid w:val="00472D46"/>
    <w:rsid w:val="00472FDD"/>
    <w:rsid w:val="004732DD"/>
    <w:rsid w:val="00473ED3"/>
    <w:rsid w:val="00476171"/>
    <w:rsid w:val="00476ADB"/>
    <w:rsid w:val="004773C2"/>
    <w:rsid w:val="004777A3"/>
    <w:rsid w:val="00477E74"/>
    <w:rsid w:val="00480AB8"/>
    <w:rsid w:val="00481762"/>
    <w:rsid w:val="00481D5C"/>
    <w:rsid w:val="004832AB"/>
    <w:rsid w:val="00483789"/>
    <w:rsid w:val="00484B3A"/>
    <w:rsid w:val="00484D3D"/>
    <w:rsid w:val="00485180"/>
    <w:rsid w:val="004878BF"/>
    <w:rsid w:val="00490427"/>
    <w:rsid w:val="00490441"/>
    <w:rsid w:val="0049100B"/>
    <w:rsid w:val="00491208"/>
    <w:rsid w:val="00491B5E"/>
    <w:rsid w:val="00491C50"/>
    <w:rsid w:val="00491FFA"/>
    <w:rsid w:val="00492F9E"/>
    <w:rsid w:val="004946EC"/>
    <w:rsid w:val="00494EA8"/>
    <w:rsid w:val="004953EF"/>
    <w:rsid w:val="004956B9"/>
    <w:rsid w:val="00495A8E"/>
    <w:rsid w:val="00496187"/>
    <w:rsid w:val="00496757"/>
    <w:rsid w:val="004A5714"/>
    <w:rsid w:val="004B14C3"/>
    <w:rsid w:val="004B160B"/>
    <w:rsid w:val="004B2F3E"/>
    <w:rsid w:val="004B42BD"/>
    <w:rsid w:val="004B6A77"/>
    <w:rsid w:val="004B7542"/>
    <w:rsid w:val="004B75A4"/>
    <w:rsid w:val="004C0267"/>
    <w:rsid w:val="004C182E"/>
    <w:rsid w:val="004C1E55"/>
    <w:rsid w:val="004C55CE"/>
    <w:rsid w:val="004C74FA"/>
    <w:rsid w:val="004D0FDD"/>
    <w:rsid w:val="004D2AA1"/>
    <w:rsid w:val="004D2BD1"/>
    <w:rsid w:val="004D49BC"/>
    <w:rsid w:val="004D6D46"/>
    <w:rsid w:val="004D7D2F"/>
    <w:rsid w:val="004E0F9A"/>
    <w:rsid w:val="004E250D"/>
    <w:rsid w:val="004E2DE2"/>
    <w:rsid w:val="004E3FD3"/>
    <w:rsid w:val="004F13B4"/>
    <w:rsid w:val="004F151B"/>
    <w:rsid w:val="004F1911"/>
    <w:rsid w:val="004F28B5"/>
    <w:rsid w:val="004F38CB"/>
    <w:rsid w:val="004F580D"/>
    <w:rsid w:val="004F662D"/>
    <w:rsid w:val="004F6669"/>
    <w:rsid w:val="00501916"/>
    <w:rsid w:val="0050265B"/>
    <w:rsid w:val="00505043"/>
    <w:rsid w:val="0050681E"/>
    <w:rsid w:val="00510ABE"/>
    <w:rsid w:val="005114D8"/>
    <w:rsid w:val="00512E3A"/>
    <w:rsid w:val="0051396E"/>
    <w:rsid w:val="00515BC8"/>
    <w:rsid w:val="00515C77"/>
    <w:rsid w:val="00516B37"/>
    <w:rsid w:val="005171A1"/>
    <w:rsid w:val="005178ED"/>
    <w:rsid w:val="00517C1B"/>
    <w:rsid w:val="00520048"/>
    <w:rsid w:val="00520078"/>
    <w:rsid w:val="00521B19"/>
    <w:rsid w:val="00523715"/>
    <w:rsid w:val="00525E17"/>
    <w:rsid w:val="005306E2"/>
    <w:rsid w:val="00532BF6"/>
    <w:rsid w:val="0053333E"/>
    <w:rsid w:val="0053515F"/>
    <w:rsid w:val="00535487"/>
    <w:rsid w:val="005360EF"/>
    <w:rsid w:val="0053731C"/>
    <w:rsid w:val="0054215B"/>
    <w:rsid w:val="00542ED4"/>
    <w:rsid w:val="005444DA"/>
    <w:rsid w:val="00545AF4"/>
    <w:rsid w:val="00545B8E"/>
    <w:rsid w:val="00547E30"/>
    <w:rsid w:val="00550FC1"/>
    <w:rsid w:val="00552951"/>
    <w:rsid w:val="00554D8F"/>
    <w:rsid w:val="00555F2C"/>
    <w:rsid w:val="00560C8E"/>
    <w:rsid w:val="005611BC"/>
    <w:rsid w:val="00562513"/>
    <w:rsid w:val="00562A95"/>
    <w:rsid w:val="00562EA9"/>
    <w:rsid w:val="0056453F"/>
    <w:rsid w:val="0056536C"/>
    <w:rsid w:val="00565B45"/>
    <w:rsid w:val="005666F5"/>
    <w:rsid w:val="00572C6C"/>
    <w:rsid w:val="005731A6"/>
    <w:rsid w:val="005743D3"/>
    <w:rsid w:val="005754BF"/>
    <w:rsid w:val="005756D2"/>
    <w:rsid w:val="0057713C"/>
    <w:rsid w:val="00577C0F"/>
    <w:rsid w:val="00581820"/>
    <w:rsid w:val="00584F0C"/>
    <w:rsid w:val="00585E02"/>
    <w:rsid w:val="00586652"/>
    <w:rsid w:val="00586F1E"/>
    <w:rsid w:val="005903C7"/>
    <w:rsid w:val="00590EF1"/>
    <w:rsid w:val="005930E7"/>
    <w:rsid w:val="0059336A"/>
    <w:rsid w:val="005953BD"/>
    <w:rsid w:val="00596827"/>
    <w:rsid w:val="0059733E"/>
    <w:rsid w:val="005A0A1D"/>
    <w:rsid w:val="005A32D0"/>
    <w:rsid w:val="005A36F0"/>
    <w:rsid w:val="005A41D8"/>
    <w:rsid w:val="005B05CD"/>
    <w:rsid w:val="005B0666"/>
    <w:rsid w:val="005B1358"/>
    <w:rsid w:val="005B24EC"/>
    <w:rsid w:val="005B2E8F"/>
    <w:rsid w:val="005B3055"/>
    <w:rsid w:val="005B30C0"/>
    <w:rsid w:val="005B7C33"/>
    <w:rsid w:val="005C0498"/>
    <w:rsid w:val="005C0597"/>
    <w:rsid w:val="005C1C40"/>
    <w:rsid w:val="005C1E44"/>
    <w:rsid w:val="005C3865"/>
    <w:rsid w:val="005C4435"/>
    <w:rsid w:val="005C5932"/>
    <w:rsid w:val="005C607D"/>
    <w:rsid w:val="005C62CC"/>
    <w:rsid w:val="005C6F1D"/>
    <w:rsid w:val="005D1F07"/>
    <w:rsid w:val="005D275F"/>
    <w:rsid w:val="005D4DA0"/>
    <w:rsid w:val="005D505E"/>
    <w:rsid w:val="005D6CE0"/>
    <w:rsid w:val="005D767E"/>
    <w:rsid w:val="005E19D1"/>
    <w:rsid w:val="005E1E32"/>
    <w:rsid w:val="005E2B7E"/>
    <w:rsid w:val="005E3BF7"/>
    <w:rsid w:val="005E4C8C"/>
    <w:rsid w:val="005E6336"/>
    <w:rsid w:val="005E65DC"/>
    <w:rsid w:val="005E6F27"/>
    <w:rsid w:val="005E70FD"/>
    <w:rsid w:val="005E7782"/>
    <w:rsid w:val="005F088B"/>
    <w:rsid w:val="005F10BD"/>
    <w:rsid w:val="005F15C7"/>
    <w:rsid w:val="005F1CCE"/>
    <w:rsid w:val="005F2628"/>
    <w:rsid w:val="005F2B85"/>
    <w:rsid w:val="005F2CCF"/>
    <w:rsid w:val="005F37CE"/>
    <w:rsid w:val="005F428B"/>
    <w:rsid w:val="005F4547"/>
    <w:rsid w:val="006026D2"/>
    <w:rsid w:val="006056FC"/>
    <w:rsid w:val="00606C82"/>
    <w:rsid w:val="00606E58"/>
    <w:rsid w:val="0061105F"/>
    <w:rsid w:val="00614977"/>
    <w:rsid w:val="00614C04"/>
    <w:rsid w:val="00615201"/>
    <w:rsid w:val="0061556F"/>
    <w:rsid w:val="00621F43"/>
    <w:rsid w:val="00622D58"/>
    <w:rsid w:val="00623BFD"/>
    <w:rsid w:val="00623C69"/>
    <w:rsid w:val="00625413"/>
    <w:rsid w:val="00625A39"/>
    <w:rsid w:val="006272C3"/>
    <w:rsid w:val="0062773D"/>
    <w:rsid w:val="00630A8D"/>
    <w:rsid w:val="0063284C"/>
    <w:rsid w:val="006329E0"/>
    <w:rsid w:val="0063407B"/>
    <w:rsid w:val="006345E8"/>
    <w:rsid w:val="006415A6"/>
    <w:rsid w:val="006454D6"/>
    <w:rsid w:val="00645F84"/>
    <w:rsid w:val="00646445"/>
    <w:rsid w:val="00646C48"/>
    <w:rsid w:val="00646DC7"/>
    <w:rsid w:val="00646F2B"/>
    <w:rsid w:val="00647355"/>
    <w:rsid w:val="0064742A"/>
    <w:rsid w:val="006507B6"/>
    <w:rsid w:val="00651800"/>
    <w:rsid w:val="00651897"/>
    <w:rsid w:val="006540FC"/>
    <w:rsid w:val="006574D1"/>
    <w:rsid w:val="00661CED"/>
    <w:rsid w:val="006638B2"/>
    <w:rsid w:val="00664D67"/>
    <w:rsid w:val="00666A35"/>
    <w:rsid w:val="0066771A"/>
    <w:rsid w:val="006678FC"/>
    <w:rsid w:val="00671E30"/>
    <w:rsid w:val="00674678"/>
    <w:rsid w:val="006753A5"/>
    <w:rsid w:val="006758F7"/>
    <w:rsid w:val="00680132"/>
    <w:rsid w:val="0068092C"/>
    <w:rsid w:val="00680FCB"/>
    <w:rsid w:val="00681AB9"/>
    <w:rsid w:val="00681F46"/>
    <w:rsid w:val="006833D5"/>
    <w:rsid w:val="006857D1"/>
    <w:rsid w:val="006867EA"/>
    <w:rsid w:val="00694476"/>
    <w:rsid w:val="00695376"/>
    <w:rsid w:val="00697DAE"/>
    <w:rsid w:val="006A17BA"/>
    <w:rsid w:val="006A570E"/>
    <w:rsid w:val="006A5DAB"/>
    <w:rsid w:val="006A60C2"/>
    <w:rsid w:val="006A77BF"/>
    <w:rsid w:val="006B079D"/>
    <w:rsid w:val="006B08CF"/>
    <w:rsid w:val="006B0AA8"/>
    <w:rsid w:val="006B3F98"/>
    <w:rsid w:val="006B59B5"/>
    <w:rsid w:val="006C1628"/>
    <w:rsid w:val="006C1819"/>
    <w:rsid w:val="006C2B65"/>
    <w:rsid w:val="006C6985"/>
    <w:rsid w:val="006C6F1C"/>
    <w:rsid w:val="006D0352"/>
    <w:rsid w:val="006D0FAD"/>
    <w:rsid w:val="006D15F6"/>
    <w:rsid w:val="006D3651"/>
    <w:rsid w:val="006D3679"/>
    <w:rsid w:val="006D50F5"/>
    <w:rsid w:val="006D6461"/>
    <w:rsid w:val="006D7501"/>
    <w:rsid w:val="006D7592"/>
    <w:rsid w:val="006E04EE"/>
    <w:rsid w:val="006E133E"/>
    <w:rsid w:val="006E2508"/>
    <w:rsid w:val="006E410D"/>
    <w:rsid w:val="006E44B9"/>
    <w:rsid w:val="006E60A8"/>
    <w:rsid w:val="006E6DAB"/>
    <w:rsid w:val="006E75D3"/>
    <w:rsid w:val="006E7C0D"/>
    <w:rsid w:val="006E7D42"/>
    <w:rsid w:val="006F0F58"/>
    <w:rsid w:val="006F17D2"/>
    <w:rsid w:val="006F230B"/>
    <w:rsid w:val="006F74E7"/>
    <w:rsid w:val="00700416"/>
    <w:rsid w:val="00703646"/>
    <w:rsid w:val="007048F6"/>
    <w:rsid w:val="007056B1"/>
    <w:rsid w:val="00707D3B"/>
    <w:rsid w:val="0071132C"/>
    <w:rsid w:val="007119FB"/>
    <w:rsid w:val="00712B7B"/>
    <w:rsid w:val="00713693"/>
    <w:rsid w:val="00713BEE"/>
    <w:rsid w:val="00713EB6"/>
    <w:rsid w:val="00714052"/>
    <w:rsid w:val="00715850"/>
    <w:rsid w:val="007168F7"/>
    <w:rsid w:val="00716C39"/>
    <w:rsid w:val="00720F0E"/>
    <w:rsid w:val="0072122A"/>
    <w:rsid w:val="0072176C"/>
    <w:rsid w:val="00722524"/>
    <w:rsid w:val="0072425D"/>
    <w:rsid w:val="00724E2F"/>
    <w:rsid w:val="00725950"/>
    <w:rsid w:val="00726806"/>
    <w:rsid w:val="00731B3C"/>
    <w:rsid w:val="00733496"/>
    <w:rsid w:val="00733DC0"/>
    <w:rsid w:val="00736B4E"/>
    <w:rsid w:val="007422E1"/>
    <w:rsid w:val="0074237D"/>
    <w:rsid w:val="007435E2"/>
    <w:rsid w:val="00743A67"/>
    <w:rsid w:val="0074541A"/>
    <w:rsid w:val="00757635"/>
    <w:rsid w:val="00757718"/>
    <w:rsid w:val="007601F0"/>
    <w:rsid w:val="007603DE"/>
    <w:rsid w:val="00762A4C"/>
    <w:rsid w:val="00763539"/>
    <w:rsid w:val="00764791"/>
    <w:rsid w:val="00770751"/>
    <w:rsid w:val="007729E4"/>
    <w:rsid w:val="00773E1B"/>
    <w:rsid w:val="007761AE"/>
    <w:rsid w:val="007765C3"/>
    <w:rsid w:val="00781088"/>
    <w:rsid w:val="00781821"/>
    <w:rsid w:val="00781BE3"/>
    <w:rsid w:val="0078270A"/>
    <w:rsid w:val="00783571"/>
    <w:rsid w:val="007864DE"/>
    <w:rsid w:val="007866F2"/>
    <w:rsid w:val="007867BA"/>
    <w:rsid w:val="00786A01"/>
    <w:rsid w:val="00787024"/>
    <w:rsid w:val="00787578"/>
    <w:rsid w:val="0078781C"/>
    <w:rsid w:val="007878CE"/>
    <w:rsid w:val="0079068B"/>
    <w:rsid w:val="007915E8"/>
    <w:rsid w:val="00792140"/>
    <w:rsid w:val="007931FE"/>
    <w:rsid w:val="007936D7"/>
    <w:rsid w:val="007A0463"/>
    <w:rsid w:val="007A1FD9"/>
    <w:rsid w:val="007A21F3"/>
    <w:rsid w:val="007A3A9F"/>
    <w:rsid w:val="007A4306"/>
    <w:rsid w:val="007A5638"/>
    <w:rsid w:val="007B03F0"/>
    <w:rsid w:val="007B084F"/>
    <w:rsid w:val="007B0AB0"/>
    <w:rsid w:val="007B15E8"/>
    <w:rsid w:val="007B19E6"/>
    <w:rsid w:val="007B231B"/>
    <w:rsid w:val="007B384A"/>
    <w:rsid w:val="007B3E29"/>
    <w:rsid w:val="007B4059"/>
    <w:rsid w:val="007B5E06"/>
    <w:rsid w:val="007B762C"/>
    <w:rsid w:val="007B7F9D"/>
    <w:rsid w:val="007C158C"/>
    <w:rsid w:val="007C1FE2"/>
    <w:rsid w:val="007C2E9B"/>
    <w:rsid w:val="007C34B5"/>
    <w:rsid w:val="007D03F5"/>
    <w:rsid w:val="007D3189"/>
    <w:rsid w:val="007D4862"/>
    <w:rsid w:val="007D6E05"/>
    <w:rsid w:val="007D7CF4"/>
    <w:rsid w:val="007E1A4A"/>
    <w:rsid w:val="007E61F9"/>
    <w:rsid w:val="007E6476"/>
    <w:rsid w:val="007E65EE"/>
    <w:rsid w:val="007F15FC"/>
    <w:rsid w:val="007F18AA"/>
    <w:rsid w:val="007F1917"/>
    <w:rsid w:val="007F6CC3"/>
    <w:rsid w:val="008012D4"/>
    <w:rsid w:val="008039B6"/>
    <w:rsid w:val="00803A01"/>
    <w:rsid w:val="008050B6"/>
    <w:rsid w:val="0080515F"/>
    <w:rsid w:val="00805417"/>
    <w:rsid w:val="00805B7F"/>
    <w:rsid w:val="0081196B"/>
    <w:rsid w:val="00811BE7"/>
    <w:rsid w:val="008130D1"/>
    <w:rsid w:val="008132F3"/>
    <w:rsid w:val="008142CA"/>
    <w:rsid w:val="00815CEE"/>
    <w:rsid w:val="00816795"/>
    <w:rsid w:val="00816E8C"/>
    <w:rsid w:val="00817488"/>
    <w:rsid w:val="0081777A"/>
    <w:rsid w:val="008203A3"/>
    <w:rsid w:val="00820FCA"/>
    <w:rsid w:val="008219EE"/>
    <w:rsid w:val="00821E43"/>
    <w:rsid w:val="00822CB9"/>
    <w:rsid w:val="008239AE"/>
    <w:rsid w:val="008305D2"/>
    <w:rsid w:val="00830D68"/>
    <w:rsid w:val="00831327"/>
    <w:rsid w:val="00831476"/>
    <w:rsid w:val="0083198B"/>
    <w:rsid w:val="00831F2D"/>
    <w:rsid w:val="0083256A"/>
    <w:rsid w:val="00836D1D"/>
    <w:rsid w:val="0083713B"/>
    <w:rsid w:val="0083768B"/>
    <w:rsid w:val="00837EC9"/>
    <w:rsid w:val="00843A14"/>
    <w:rsid w:val="00843DE4"/>
    <w:rsid w:val="008445E8"/>
    <w:rsid w:val="00844620"/>
    <w:rsid w:val="00845BF9"/>
    <w:rsid w:val="0084656B"/>
    <w:rsid w:val="008472E6"/>
    <w:rsid w:val="00850320"/>
    <w:rsid w:val="00850946"/>
    <w:rsid w:val="00851DF9"/>
    <w:rsid w:val="0085215F"/>
    <w:rsid w:val="008521FF"/>
    <w:rsid w:val="00855095"/>
    <w:rsid w:val="0085576B"/>
    <w:rsid w:val="008561B5"/>
    <w:rsid w:val="00857C6F"/>
    <w:rsid w:val="00857D9D"/>
    <w:rsid w:val="008603B9"/>
    <w:rsid w:val="00864278"/>
    <w:rsid w:val="0086463F"/>
    <w:rsid w:val="00864708"/>
    <w:rsid w:val="00865A4A"/>
    <w:rsid w:val="00866A2B"/>
    <w:rsid w:val="00866C73"/>
    <w:rsid w:val="00867032"/>
    <w:rsid w:val="008678C7"/>
    <w:rsid w:val="00867C91"/>
    <w:rsid w:val="00870D1C"/>
    <w:rsid w:val="0087102C"/>
    <w:rsid w:val="00872A8A"/>
    <w:rsid w:val="008732C8"/>
    <w:rsid w:val="00873577"/>
    <w:rsid w:val="00873769"/>
    <w:rsid w:val="00873B29"/>
    <w:rsid w:val="00875A11"/>
    <w:rsid w:val="008762BF"/>
    <w:rsid w:val="00876331"/>
    <w:rsid w:val="00876E35"/>
    <w:rsid w:val="00877370"/>
    <w:rsid w:val="008807EF"/>
    <w:rsid w:val="00881D1F"/>
    <w:rsid w:val="00882595"/>
    <w:rsid w:val="00884B30"/>
    <w:rsid w:val="008856E8"/>
    <w:rsid w:val="00885AD3"/>
    <w:rsid w:val="00886380"/>
    <w:rsid w:val="008926D5"/>
    <w:rsid w:val="00894778"/>
    <w:rsid w:val="00895150"/>
    <w:rsid w:val="00895189"/>
    <w:rsid w:val="00895B32"/>
    <w:rsid w:val="00897D1C"/>
    <w:rsid w:val="008A01DD"/>
    <w:rsid w:val="008A0B21"/>
    <w:rsid w:val="008A308C"/>
    <w:rsid w:val="008A39CC"/>
    <w:rsid w:val="008A6269"/>
    <w:rsid w:val="008A6F1D"/>
    <w:rsid w:val="008A77B6"/>
    <w:rsid w:val="008B0497"/>
    <w:rsid w:val="008B33AE"/>
    <w:rsid w:val="008B3F71"/>
    <w:rsid w:val="008B66CF"/>
    <w:rsid w:val="008B7CB4"/>
    <w:rsid w:val="008C5A35"/>
    <w:rsid w:val="008D0B06"/>
    <w:rsid w:val="008D0EF9"/>
    <w:rsid w:val="008D1D52"/>
    <w:rsid w:val="008D3554"/>
    <w:rsid w:val="008D3997"/>
    <w:rsid w:val="008D40A6"/>
    <w:rsid w:val="008D514C"/>
    <w:rsid w:val="008D55A8"/>
    <w:rsid w:val="008D5C9F"/>
    <w:rsid w:val="008D5CDD"/>
    <w:rsid w:val="008D6B27"/>
    <w:rsid w:val="008E1A4C"/>
    <w:rsid w:val="008E1F13"/>
    <w:rsid w:val="008E2A68"/>
    <w:rsid w:val="008E33F7"/>
    <w:rsid w:val="008E3443"/>
    <w:rsid w:val="008E3923"/>
    <w:rsid w:val="008E424F"/>
    <w:rsid w:val="008E4F0B"/>
    <w:rsid w:val="008E61AD"/>
    <w:rsid w:val="008E65AF"/>
    <w:rsid w:val="008E7F46"/>
    <w:rsid w:val="008F0265"/>
    <w:rsid w:val="008F0D57"/>
    <w:rsid w:val="008F553F"/>
    <w:rsid w:val="008F5CAD"/>
    <w:rsid w:val="00901758"/>
    <w:rsid w:val="00902600"/>
    <w:rsid w:val="0090407A"/>
    <w:rsid w:val="009056A3"/>
    <w:rsid w:val="009070A0"/>
    <w:rsid w:val="009100F3"/>
    <w:rsid w:val="00910E70"/>
    <w:rsid w:val="0091148C"/>
    <w:rsid w:val="00912301"/>
    <w:rsid w:val="00913998"/>
    <w:rsid w:val="009170EB"/>
    <w:rsid w:val="00917498"/>
    <w:rsid w:val="00920157"/>
    <w:rsid w:val="0092068F"/>
    <w:rsid w:val="00921654"/>
    <w:rsid w:val="009234DE"/>
    <w:rsid w:val="00923FF0"/>
    <w:rsid w:val="00926482"/>
    <w:rsid w:val="00926DC1"/>
    <w:rsid w:val="00930E76"/>
    <w:rsid w:val="00931387"/>
    <w:rsid w:val="00931DAA"/>
    <w:rsid w:val="0093243C"/>
    <w:rsid w:val="009324D7"/>
    <w:rsid w:val="00932ABB"/>
    <w:rsid w:val="009339B3"/>
    <w:rsid w:val="00933C39"/>
    <w:rsid w:val="009348F9"/>
    <w:rsid w:val="00934FBD"/>
    <w:rsid w:val="00936B4E"/>
    <w:rsid w:val="0094052D"/>
    <w:rsid w:val="0094062B"/>
    <w:rsid w:val="00940D74"/>
    <w:rsid w:val="009410E0"/>
    <w:rsid w:val="00941BB7"/>
    <w:rsid w:val="00941C5E"/>
    <w:rsid w:val="00942CC5"/>
    <w:rsid w:val="00942EA1"/>
    <w:rsid w:val="00943BCF"/>
    <w:rsid w:val="0094410A"/>
    <w:rsid w:val="009448A1"/>
    <w:rsid w:val="009517FB"/>
    <w:rsid w:val="009518F2"/>
    <w:rsid w:val="00951B2C"/>
    <w:rsid w:val="009520D7"/>
    <w:rsid w:val="00952BC9"/>
    <w:rsid w:val="00952C9F"/>
    <w:rsid w:val="0095309E"/>
    <w:rsid w:val="0095492A"/>
    <w:rsid w:val="0095738D"/>
    <w:rsid w:val="00961261"/>
    <w:rsid w:val="009612BB"/>
    <w:rsid w:val="00961919"/>
    <w:rsid w:val="00963018"/>
    <w:rsid w:val="00964329"/>
    <w:rsid w:val="0096555A"/>
    <w:rsid w:val="00967305"/>
    <w:rsid w:val="009709EC"/>
    <w:rsid w:val="00972021"/>
    <w:rsid w:val="00972849"/>
    <w:rsid w:val="00973471"/>
    <w:rsid w:val="0097370E"/>
    <w:rsid w:val="009737BA"/>
    <w:rsid w:val="00973AE7"/>
    <w:rsid w:val="00973CEC"/>
    <w:rsid w:val="009749B9"/>
    <w:rsid w:val="00976F26"/>
    <w:rsid w:val="00980AE5"/>
    <w:rsid w:val="009849C5"/>
    <w:rsid w:val="00985C70"/>
    <w:rsid w:val="009905F8"/>
    <w:rsid w:val="0099251A"/>
    <w:rsid w:val="0099441F"/>
    <w:rsid w:val="00994535"/>
    <w:rsid w:val="0099709D"/>
    <w:rsid w:val="009971E6"/>
    <w:rsid w:val="00997713"/>
    <w:rsid w:val="009A0597"/>
    <w:rsid w:val="009A352D"/>
    <w:rsid w:val="009A77F6"/>
    <w:rsid w:val="009B2FEB"/>
    <w:rsid w:val="009B3390"/>
    <w:rsid w:val="009B3673"/>
    <w:rsid w:val="009B3FCE"/>
    <w:rsid w:val="009B4F04"/>
    <w:rsid w:val="009B5B35"/>
    <w:rsid w:val="009B7C91"/>
    <w:rsid w:val="009C4786"/>
    <w:rsid w:val="009C6745"/>
    <w:rsid w:val="009C7773"/>
    <w:rsid w:val="009D2601"/>
    <w:rsid w:val="009D2784"/>
    <w:rsid w:val="009D2884"/>
    <w:rsid w:val="009D3E52"/>
    <w:rsid w:val="009D469B"/>
    <w:rsid w:val="009D4FB0"/>
    <w:rsid w:val="009D53E1"/>
    <w:rsid w:val="009D6129"/>
    <w:rsid w:val="009D66FF"/>
    <w:rsid w:val="009D6AE3"/>
    <w:rsid w:val="009D7F5E"/>
    <w:rsid w:val="009E00AA"/>
    <w:rsid w:val="009E1560"/>
    <w:rsid w:val="009E2E84"/>
    <w:rsid w:val="009E2F30"/>
    <w:rsid w:val="009E409F"/>
    <w:rsid w:val="009E46A0"/>
    <w:rsid w:val="009E4848"/>
    <w:rsid w:val="009E4E91"/>
    <w:rsid w:val="009E65F4"/>
    <w:rsid w:val="009E6F8E"/>
    <w:rsid w:val="009E7111"/>
    <w:rsid w:val="009E742A"/>
    <w:rsid w:val="009E7BA2"/>
    <w:rsid w:val="009F470C"/>
    <w:rsid w:val="009F48A8"/>
    <w:rsid w:val="009F57A4"/>
    <w:rsid w:val="009F6169"/>
    <w:rsid w:val="009F70E8"/>
    <w:rsid w:val="009F739F"/>
    <w:rsid w:val="009F7650"/>
    <w:rsid w:val="00A03614"/>
    <w:rsid w:val="00A037CA"/>
    <w:rsid w:val="00A03D0C"/>
    <w:rsid w:val="00A05259"/>
    <w:rsid w:val="00A05843"/>
    <w:rsid w:val="00A05CD2"/>
    <w:rsid w:val="00A06A63"/>
    <w:rsid w:val="00A07712"/>
    <w:rsid w:val="00A1264D"/>
    <w:rsid w:val="00A12968"/>
    <w:rsid w:val="00A13263"/>
    <w:rsid w:val="00A136E1"/>
    <w:rsid w:val="00A13C75"/>
    <w:rsid w:val="00A1448D"/>
    <w:rsid w:val="00A16D4F"/>
    <w:rsid w:val="00A17889"/>
    <w:rsid w:val="00A20248"/>
    <w:rsid w:val="00A20BDA"/>
    <w:rsid w:val="00A21CBA"/>
    <w:rsid w:val="00A234FE"/>
    <w:rsid w:val="00A2370D"/>
    <w:rsid w:val="00A23925"/>
    <w:rsid w:val="00A250A0"/>
    <w:rsid w:val="00A25EC9"/>
    <w:rsid w:val="00A25F5A"/>
    <w:rsid w:val="00A26075"/>
    <w:rsid w:val="00A272A8"/>
    <w:rsid w:val="00A27395"/>
    <w:rsid w:val="00A30E5A"/>
    <w:rsid w:val="00A30EDE"/>
    <w:rsid w:val="00A349D6"/>
    <w:rsid w:val="00A356D5"/>
    <w:rsid w:val="00A358CB"/>
    <w:rsid w:val="00A35BDC"/>
    <w:rsid w:val="00A404C9"/>
    <w:rsid w:val="00A405B2"/>
    <w:rsid w:val="00A41484"/>
    <w:rsid w:val="00A415DB"/>
    <w:rsid w:val="00A430DA"/>
    <w:rsid w:val="00A44A73"/>
    <w:rsid w:val="00A52E52"/>
    <w:rsid w:val="00A53E83"/>
    <w:rsid w:val="00A54212"/>
    <w:rsid w:val="00A54417"/>
    <w:rsid w:val="00A56C8F"/>
    <w:rsid w:val="00A571E9"/>
    <w:rsid w:val="00A62580"/>
    <w:rsid w:val="00A66721"/>
    <w:rsid w:val="00A67A85"/>
    <w:rsid w:val="00A67E7A"/>
    <w:rsid w:val="00A774A8"/>
    <w:rsid w:val="00A778A2"/>
    <w:rsid w:val="00A8065C"/>
    <w:rsid w:val="00A80C53"/>
    <w:rsid w:val="00A80E74"/>
    <w:rsid w:val="00A81D7C"/>
    <w:rsid w:val="00A83553"/>
    <w:rsid w:val="00A83949"/>
    <w:rsid w:val="00A85855"/>
    <w:rsid w:val="00A85D51"/>
    <w:rsid w:val="00A869D3"/>
    <w:rsid w:val="00A87D59"/>
    <w:rsid w:val="00A91284"/>
    <w:rsid w:val="00A919E3"/>
    <w:rsid w:val="00A91FF1"/>
    <w:rsid w:val="00A93CE9"/>
    <w:rsid w:val="00A93F66"/>
    <w:rsid w:val="00A94427"/>
    <w:rsid w:val="00A94538"/>
    <w:rsid w:val="00A96570"/>
    <w:rsid w:val="00A96B2F"/>
    <w:rsid w:val="00A97627"/>
    <w:rsid w:val="00AA0C6B"/>
    <w:rsid w:val="00AA2362"/>
    <w:rsid w:val="00AA24F9"/>
    <w:rsid w:val="00AA25DC"/>
    <w:rsid w:val="00AA2ED3"/>
    <w:rsid w:val="00AA3FEC"/>
    <w:rsid w:val="00AA44B5"/>
    <w:rsid w:val="00AA44CF"/>
    <w:rsid w:val="00AA4C6B"/>
    <w:rsid w:val="00AA4E91"/>
    <w:rsid w:val="00AA65D0"/>
    <w:rsid w:val="00AA71E1"/>
    <w:rsid w:val="00AA7F2F"/>
    <w:rsid w:val="00AB099A"/>
    <w:rsid w:val="00AB1A21"/>
    <w:rsid w:val="00AB32E4"/>
    <w:rsid w:val="00AC0B45"/>
    <w:rsid w:val="00AC0BA0"/>
    <w:rsid w:val="00AC139F"/>
    <w:rsid w:val="00AC1613"/>
    <w:rsid w:val="00AC1976"/>
    <w:rsid w:val="00AC1BFA"/>
    <w:rsid w:val="00AC340F"/>
    <w:rsid w:val="00AC5BD6"/>
    <w:rsid w:val="00AC60C7"/>
    <w:rsid w:val="00AC7EBF"/>
    <w:rsid w:val="00AD17CD"/>
    <w:rsid w:val="00AD335A"/>
    <w:rsid w:val="00AD4019"/>
    <w:rsid w:val="00AD4185"/>
    <w:rsid w:val="00AD495C"/>
    <w:rsid w:val="00AD4D48"/>
    <w:rsid w:val="00AD5DF7"/>
    <w:rsid w:val="00AD61B2"/>
    <w:rsid w:val="00AD792E"/>
    <w:rsid w:val="00AE07A3"/>
    <w:rsid w:val="00AE0BCC"/>
    <w:rsid w:val="00AE4ADF"/>
    <w:rsid w:val="00AE53E5"/>
    <w:rsid w:val="00AE5CCB"/>
    <w:rsid w:val="00AE7A9C"/>
    <w:rsid w:val="00AF00B1"/>
    <w:rsid w:val="00AF14CE"/>
    <w:rsid w:val="00AF2CFB"/>
    <w:rsid w:val="00AF3243"/>
    <w:rsid w:val="00AF634A"/>
    <w:rsid w:val="00AF638F"/>
    <w:rsid w:val="00AF6E2E"/>
    <w:rsid w:val="00B003F7"/>
    <w:rsid w:val="00B009DF"/>
    <w:rsid w:val="00B00C8A"/>
    <w:rsid w:val="00B01471"/>
    <w:rsid w:val="00B0411A"/>
    <w:rsid w:val="00B04C56"/>
    <w:rsid w:val="00B05B32"/>
    <w:rsid w:val="00B078A0"/>
    <w:rsid w:val="00B10AE6"/>
    <w:rsid w:val="00B11E7F"/>
    <w:rsid w:val="00B12273"/>
    <w:rsid w:val="00B14520"/>
    <w:rsid w:val="00B17236"/>
    <w:rsid w:val="00B17AF6"/>
    <w:rsid w:val="00B20E5F"/>
    <w:rsid w:val="00B21C53"/>
    <w:rsid w:val="00B24685"/>
    <w:rsid w:val="00B24D11"/>
    <w:rsid w:val="00B25243"/>
    <w:rsid w:val="00B2610E"/>
    <w:rsid w:val="00B2741C"/>
    <w:rsid w:val="00B3022E"/>
    <w:rsid w:val="00B30511"/>
    <w:rsid w:val="00B308C9"/>
    <w:rsid w:val="00B3127A"/>
    <w:rsid w:val="00B31B09"/>
    <w:rsid w:val="00B31E0F"/>
    <w:rsid w:val="00B3499A"/>
    <w:rsid w:val="00B34B3B"/>
    <w:rsid w:val="00B35036"/>
    <w:rsid w:val="00B36241"/>
    <w:rsid w:val="00B36436"/>
    <w:rsid w:val="00B36CE9"/>
    <w:rsid w:val="00B37F9F"/>
    <w:rsid w:val="00B419A8"/>
    <w:rsid w:val="00B420D1"/>
    <w:rsid w:val="00B433C1"/>
    <w:rsid w:val="00B44D65"/>
    <w:rsid w:val="00B45745"/>
    <w:rsid w:val="00B46ABC"/>
    <w:rsid w:val="00B518BB"/>
    <w:rsid w:val="00B53050"/>
    <w:rsid w:val="00B54F52"/>
    <w:rsid w:val="00B54FC0"/>
    <w:rsid w:val="00B552CC"/>
    <w:rsid w:val="00B57D61"/>
    <w:rsid w:val="00B60C01"/>
    <w:rsid w:val="00B60C64"/>
    <w:rsid w:val="00B60CC6"/>
    <w:rsid w:val="00B60E23"/>
    <w:rsid w:val="00B6229B"/>
    <w:rsid w:val="00B62E31"/>
    <w:rsid w:val="00B64033"/>
    <w:rsid w:val="00B642F6"/>
    <w:rsid w:val="00B64636"/>
    <w:rsid w:val="00B65B78"/>
    <w:rsid w:val="00B65CF6"/>
    <w:rsid w:val="00B66623"/>
    <w:rsid w:val="00B67676"/>
    <w:rsid w:val="00B70724"/>
    <w:rsid w:val="00B719ED"/>
    <w:rsid w:val="00B72C99"/>
    <w:rsid w:val="00B73862"/>
    <w:rsid w:val="00B756A5"/>
    <w:rsid w:val="00B77C7C"/>
    <w:rsid w:val="00B80640"/>
    <w:rsid w:val="00B808D3"/>
    <w:rsid w:val="00B8274A"/>
    <w:rsid w:val="00B87240"/>
    <w:rsid w:val="00B919BA"/>
    <w:rsid w:val="00B91A1B"/>
    <w:rsid w:val="00B92C81"/>
    <w:rsid w:val="00B930F5"/>
    <w:rsid w:val="00B9400A"/>
    <w:rsid w:val="00B94D0A"/>
    <w:rsid w:val="00B965CC"/>
    <w:rsid w:val="00B96C09"/>
    <w:rsid w:val="00BA02D1"/>
    <w:rsid w:val="00BA2D97"/>
    <w:rsid w:val="00BA4267"/>
    <w:rsid w:val="00BA53B4"/>
    <w:rsid w:val="00BA5F73"/>
    <w:rsid w:val="00BA6E62"/>
    <w:rsid w:val="00BA75B6"/>
    <w:rsid w:val="00BB0049"/>
    <w:rsid w:val="00BB044D"/>
    <w:rsid w:val="00BB1702"/>
    <w:rsid w:val="00BB32BA"/>
    <w:rsid w:val="00BB6631"/>
    <w:rsid w:val="00BB686E"/>
    <w:rsid w:val="00BB7F64"/>
    <w:rsid w:val="00BC0A08"/>
    <w:rsid w:val="00BC1C9A"/>
    <w:rsid w:val="00BC50A8"/>
    <w:rsid w:val="00BC56A9"/>
    <w:rsid w:val="00BC658B"/>
    <w:rsid w:val="00BC665F"/>
    <w:rsid w:val="00BC67B4"/>
    <w:rsid w:val="00BC6EEC"/>
    <w:rsid w:val="00BC7231"/>
    <w:rsid w:val="00BD2714"/>
    <w:rsid w:val="00BD3E65"/>
    <w:rsid w:val="00BD4AE7"/>
    <w:rsid w:val="00BD60A7"/>
    <w:rsid w:val="00BE08CD"/>
    <w:rsid w:val="00BE1723"/>
    <w:rsid w:val="00BE37D5"/>
    <w:rsid w:val="00BE525C"/>
    <w:rsid w:val="00BE6617"/>
    <w:rsid w:val="00BE6843"/>
    <w:rsid w:val="00BE6923"/>
    <w:rsid w:val="00BE7135"/>
    <w:rsid w:val="00BF00D1"/>
    <w:rsid w:val="00BF0CB4"/>
    <w:rsid w:val="00BF0ECD"/>
    <w:rsid w:val="00BF2C7C"/>
    <w:rsid w:val="00BF2D61"/>
    <w:rsid w:val="00BF46DC"/>
    <w:rsid w:val="00BF6953"/>
    <w:rsid w:val="00BF78DA"/>
    <w:rsid w:val="00C00533"/>
    <w:rsid w:val="00C005D8"/>
    <w:rsid w:val="00C010CE"/>
    <w:rsid w:val="00C0305D"/>
    <w:rsid w:val="00C03CC4"/>
    <w:rsid w:val="00C0509B"/>
    <w:rsid w:val="00C0679A"/>
    <w:rsid w:val="00C06B9D"/>
    <w:rsid w:val="00C0728C"/>
    <w:rsid w:val="00C078DF"/>
    <w:rsid w:val="00C11490"/>
    <w:rsid w:val="00C1185A"/>
    <w:rsid w:val="00C12A02"/>
    <w:rsid w:val="00C13834"/>
    <w:rsid w:val="00C13CAB"/>
    <w:rsid w:val="00C16E1C"/>
    <w:rsid w:val="00C206B8"/>
    <w:rsid w:val="00C21746"/>
    <w:rsid w:val="00C21F1A"/>
    <w:rsid w:val="00C24A70"/>
    <w:rsid w:val="00C26E51"/>
    <w:rsid w:val="00C300C2"/>
    <w:rsid w:val="00C30D4B"/>
    <w:rsid w:val="00C36414"/>
    <w:rsid w:val="00C36EAB"/>
    <w:rsid w:val="00C40668"/>
    <w:rsid w:val="00C41239"/>
    <w:rsid w:val="00C44241"/>
    <w:rsid w:val="00C44618"/>
    <w:rsid w:val="00C447A3"/>
    <w:rsid w:val="00C44D56"/>
    <w:rsid w:val="00C46CF2"/>
    <w:rsid w:val="00C501FE"/>
    <w:rsid w:val="00C51091"/>
    <w:rsid w:val="00C52EFD"/>
    <w:rsid w:val="00C54BF2"/>
    <w:rsid w:val="00C5511E"/>
    <w:rsid w:val="00C622EB"/>
    <w:rsid w:val="00C63288"/>
    <w:rsid w:val="00C63A6D"/>
    <w:rsid w:val="00C63BCD"/>
    <w:rsid w:val="00C64D1C"/>
    <w:rsid w:val="00C65A19"/>
    <w:rsid w:val="00C66A4B"/>
    <w:rsid w:val="00C66C37"/>
    <w:rsid w:val="00C66E4B"/>
    <w:rsid w:val="00C67EC5"/>
    <w:rsid w:val="00C73284"/>
    <w:rsid w:val="00C7342A"/>
    <w:rsid w:val="00C7467E"/>
    <w:rsid w:val="00C753F8"/>
    <w:rsid w:val="00C8144D"/>
    <w:rsid w:val="00C8406A"/>
    <w:rsid w:val="00C845DD"/>
    <w:rsid w:val="00C85939"/>
    <w:rsid w:val="00C866D4"/>
    <w:rsid w:val="00C87A1E"/>
    <w:rsid w:val="00C9197E"/>
    <w:rsid w:val="00C96242"/>
    <w:rsid w:val="00C963AD"/>
    <w:rsid w:val="00C96EF6"/>
    <w:rsid w:val="00C97818"/>
    <w:rsid w:val="00CA10EA"/>
    <w:rsid w:val="00CA1A02"/>
    <w:rsid w:val="00CA46DF"/>
    <w:rsid w:val="00CA53DA"/>
    <w:rsid w:val="00CA71AE"/>
    <w:rsid w:val="00CB0EF8"/>
    <w:rsid w:val="00CB11D4"/>
    <w:rsid w:val="00CB15B8"/>
    <w:rsid w:val="00CB1778"/>
    <w:rsid w:val="00CB1E86"/>
    <w:rsid w:val="00CB2220"/>
    <w:rsid w:val="00CB2862"/>
    <w:rsid w:val="00CB2B56"/>
    <w:rsid w:val="00CB2E03"/>
    <w:rsid w:val="00CB45AB"/>
    <w:rsid w:val="00CC0919"/>
    <w:rsid w:val="00CC1682"/>
    <w:rsid w:val="00CC1E1A"/>
    <w:rsid w:val="00CC2ABF"/>
    <w:rsid w:val="00CC388D"/>
    <w:rsid w:val="00CC3EFD"/>
    <w:rsid w:val="00CC6771"/>
    <w:rsid w:val="00CC7947"/>
    <w:rsid w:val="00CC7C56"/>
    <w:rsid w:val="00CC7CFA"/>
    <w:rsid w:val="00CD037A"/>
    <w:rsid w:val="00CD0CA8"/>
    <w:rsid w:val="00CD3B70"/>
    <w:rsid w:val="00CD401B"/>
    <w:rsid w:val="00CE1ADF"/>
    <w:rsid w:val="00CE2BFB"/>
    <w:rsid w:val="00CE3CC9"/>
    <w:rsid w:val="00CE40C4"/>
    <w:rsid w:val="00CE4869"/>
    <w:rsid w:val="00CE559B"/>
    <w:rsid w:val="00CE5D5C"/>
    <w:rsid w:val="00CE6326"/>
    <w:rsid w:val="00CE6784"/>
    <w:rsid w:val="00CE7F01"/>
    <w:rsid w:val="00CF03DC"/>
    <w:rsid w:val="00CF2550"/>
    <w:rsid w:val="00CF28C1"/>
    <w:rsid w:val="00CF2AB5"/>
    <w:rsid w:val="00CF6B7E"/>
    <w:rsid w:val="00CF6BD7"/>
    <w:rsid w:val="00D005D7"/>
    <w:rsid w:val="00D01CFD"/>
    <w:rsid w:val="00D043B2"/>
    <w:rsid w:val="00D049B6"/>
    <w:rsid w:val="00D050CE"/>
    <w:rsid w:val="00D05BE8"/>
    <w:rsid w:val="00D06381"/>
    <w:rsid w:val="00D0652E"/>
    <w:rsid w:val="00D06900"/>
    <w:rsid w:val="00D069EC"/>
    <w:rsid w:val="00D101CC"/>
    <w:rsid w:val="00D1029B"/>
    <w:rsid w:val="00D111A7"/>
    <w:rsid w:val="00D125B1"/>
    <w:rsid w:val="00D1468E"/>
    <w:rsid w:val="00D15B99"/>
    <w:rsid w:val="00D17AE6"/>
    <w:rsid w:val="00D21409"/>
    <w:rsid w:val="00D21B93"/>
    <w:rsid w:val="00D22F1C"/>
    <w:rsid w:val="00D23846"/>
    <w:rsid w:val="00D24AE7"/>
    <w:rsid w:val="00D2668A"/>
    <w:rsid w:val="00D26E53"/>
    <w:rsid w:val="00D31D9F"/>
    <w:rsid w:val="00D323E7"/>
    <w:rsid w:val="00D351B1"/>
    <w:rsid w:val="00D3593E"/>
    <w:rsid w:val="00D35A0B"/>
    <w:rsid w:val="00D36278"/>
    <w:rsid w:val="00D36B4E"/>
    <w:rsid w:val="00D41602"/>
    <w:rsid w:val="00D41DD4"/>
    <w:rsid w:val="00D431AE"/>
    <w:rsid w:val="00D43451"/>
    <w:rsid w:val="00D4392E"/>
    <w:rsid w:val="00D43C00"/>
    <w:rsid w:val="00D441BF"/>
    <w:rsid w:val="00D453FF"/>
    <w:rsid w:val="00D479B0"/>
    <w:rsid w:val="00D5052C"/>
    <w:rsid w:val="00D507EB"/>
    <w:rsid w:val="00D51236"/>
    <w:rsid w:val="00D51D19"/>
    <w:rsid w:val="00D5448E"/>
    <w:rsid w:val="00D559BD"/>
    <w:rsid w:val="00D60343"/>
    <w:rsid w:val="00D60D4C"/>
    <w:rsid w:val="00D61E59"/>
    <w:rsid w:val="00D654D1"/>
    <w:rsid w:val="00D70E61"/>
    <w:rsid w:val="00D715BB"/>
    <w:rsid w:val="00D71A98"/>
    <w:rsid w:val="00D732EC"/>
    <w:rsid w:val="00D73A93"/>
    <w:rsid w:val="00D77C39"/>
    <w:rsid w:val="00D81E8A"/>
    <w:rsid w:val="00D840B5"/>
    <w:rsid w:val="00D846B9"/>
    <w:rsid w:val="00D84756"/>
    <w:rsid w:val="00D90FA8"/>
    <w:rsid w:val="00D95725"/>
    <w:rsid w:val="00D957BB"/>
    <w:rsid w:val="00D96404"/>
    <w:rsid w:val="00D96E83"/>
    <w:rsid w:val="00D97951"/>
    <w:rsid w:val="00DA2C00"/>
    <w:rsid w:val="00DA3BA7"/>
    <w:rsid w:val="00DA47CB"/>
    <w:rsid w:val="00DA5452"/>
    <w:rsid w:val="00DA5D7E"/>
    <w:rsid w:val="00DA6A2D"/>
    <w:rsid w:val="00DA7474"/>
    <w:rsid w:val="00DB0083"/>
    <w:rsid w:val="00DB1611"/>
    <w:rsid w:val="00DB2C88"/>
    <w:rsid w:val="00DB37A2"/>
    <w:rsid w:val="00DB4378"/>
    <w:rsid w:val="00DB4AF9"/>
    <w:rsid w:val="00DB5304"/>
    <w:rsid w:val="00DB596B"/>
    <w:rsid w:val="00DB663E"/>
    <w:rsid w:val="00DC200D"/>
    <w:rsid w:val="00DC30D3"/>
    <w:rsid w:val="00DC324C"/>
    <w:rsid w:val="00DC4697"/>
    <w:rsid w:val="00DC478D"/>
    <w:rsid w:val="00DC58C4"/>
    <w:rsid w:val="00DC5CDD"/>
    <w:rsid w:val="00DC626D"/>
    <w:rsid w:val="00DC6AB9"/>
    <w:rsid w:val="00DC7612"/>
    <w:rsid w:val="00DD0702"/>
    <w:rsid w:val="00DD35E4"/>
    <w:rsid w:val="00DD4709"/>
    <w:rsid w:val="00DD48BD"/>
    <w:rsid w:val="00DD5D69"/>
    <w:rsid w:val="00DD64B3"/>
    <w:rsid w:val="00DE09BE"/>
    <w:rsid w:val="00DE1934"/>
    <w:rsid w:val="00DE1A41"/>
    <w:rsid w:val="00DE6B98"/>
    <w:rsid w:val="00DF03C4"/>
    <w:rsid w:val="00DF15DA"/>
    <w:rsid w:val="00DF4171"/>
    <w:rsid w:val="00DF433B"/>
    <w:rsid w:val="00DF775D"/>
    <w:rsid w:val="00E0135A"/>
    <w:rsid w:val="00E028C5"/>
    <w:rsid w:val="00E02E98"/>
    <w:rsid w:val="00E05B04"/>
    <w:rsid w:val="00E06081"/>
    <w:rsid w:val="00E0715D"/>
    <w:rsid w:val="00E148E9"/>
    <w:rsid w:val="00E16488"/>
    <w:rsid w:val="00E164E6"/>
    <w:rsid w:val="00E1689A"/>
    <w:rsid w:val="00E2044E"/>
    <w:rsid w:val="00E209F1"/>
    <w:rsid w:val="00E20EBD"/>
    <w:rsid w:val="00E25AC9"/>
    <w:rsid w:val="00E27D8B"/>
    <w:rsid w:val="00E31327"/>
    <w:rsid w:val="00E3369A"/>
    <w:rsid w:val="00E34E0B"/>
    <w:rsid w:val="00E354AE"/>
    <w:rsid w:val="00E37382"/>
    <w:rsid w:val="00E37CCB"/>
    <w:rsid w:val="00E40A7D"/>
    <w:rsid w:val="00E40FE0"/>
    <w:rsid w:val="00E4147E"/>
    <w:rsid w:val="00E418A6"/>
    <w:rsid w:val="00E42422"/>
    <w:rsid w:val="00E432A7"/>
    <w:rsid w:val="00E43725"/>
    <w:rsid w:val="00E43891"/>
    <w:rsid w:val="00E53009"/>
    <w:rsid w:val="00E54740"/>
    <w:rsid w:val="00E56AB9"/>
    <w:rsid w:val="00E642E6"/>
    <w:rsid w:val="00E64A0B"/>
    <w:rsid w:val="00E65065"/>
    <w:rsid w:val="00E700A5"/>
    <w:rsid w:val="00E70FB8"/>
    <w:rsid w:val="00E718C9"/>
    <w:rsid w:val="00E72633"/>
    <w:rsid w:val="00E731EA"/>
    <w:rsid w:val="00E74582"/>
    <w:rsid w:val="00E74DB7"/>
    <w:rsid w:val="00E7514F"/>
    <w:rsid w:val="00E75B4C"/>
    <w:rsid w:val="00E80487"/>
    <w:rsid w:val="00E81599"/>
    <w:rsid w:val="00E82D95"/>
    <w:rsid w:val="00E84C92"/>
    <w:rsid w:val="00E85681"/>
    <w:rsid w:val="00E86343"/>
    <w:rsid w:val="00E87F67"/>
    <w:rsid w:val="00E9212A"/>
    <w:rsid w:val="00E925BD"/>
    <w:rsid w:val="00E935A9"/>
    <w:rsid w:val="00E942A2"/>
    <w:rsid w:val="00E94CA8"/>
    <w:rsid w:val="00E9530C"/>
    <w:rsid w:val="00E96988"/>
    <w:rsid w:val="00E973CB"/>
    <w:rsid w:val="00E97FCA"/>
    <w:rsid w:val="00EA14B4"/>
    <w:rsid w:val="00EA1E54"/>
    <w:rsid w:val="00EA26C7"/>
    <w:rsid w:val="00EA50A7"/>
    <w:rsid w:val="00EA61CA"/>
    <w:rsid w:val="00EA7649"/>
    <w:rsid w:val="00EA7CCF"/>
    <w:rsid w:val="00EB0054"/>
    <w:rsid w:val="00EB04DE"/>
    <w:rsid w:val="00EB1055"/>
    <w:rsid w:val="00EB1C5E"/>
    <w:rsid w:val="00EB29B1"/>
    <w:rsid w:val="00EB2C79"/>
    <w:rsid w:val="00EB2D67"/>
    <w:rsid w:val="00EB2EBE"/>
    <w:rsid w:val="00EB33FA"/>
    <w:rsid w:val="00EB413F"/>
    <w:rsid w:val="00EB4376"/>
    <w:rsid w:val="00EB5594"/>
    <w:rsid w:val="00EB5C1A"/>
    <w:rsid w:val="00EC0484"/>
    <w:rsid w:val="00EC05B7"/>
    <w:rsid w:val="00EC2B27"/>
    <w:rsid w:val="00EC3482"/>
    <w:rsid w:val="00EC3CD5"/>
    <w:rsid w:val="00EC6E8A"/>
    <w:rsid w:val="00ED0111"/>
    <w:rsid w:val="00ED24B1"/>
    <w:rsid w:val="00ED368D"/>
    <w:rsid w:val="00ED6AA9"/>
    <w:rsid w:val="00ED7A9D"/>
    <w:rsid w:val="00EE0AE9"/>
    <w:rsid w:val="00EE1778"/>
    <w:rsid w:val="00EE17ED"/>
    <w:rsid w:val="00EE1E82"/>
    <w:rsid w:val="00EE42E7"/>
    <w:rsid w:val="00EE740D"/>
    <w:rsid w:val="00EF03EF"/>
    <w:rsid w:val="00EF1797"/>
    <w:rsid w:val="00EF2A8B"/>
    <w:rsid w:val="00EF3028"/>
    <w:rsid w:val="00EF3B1F"/>
    <w:rsid w:val="00EF3B50"/>
    <w:rsid w:val="00EF4981"/>
    <w:rsid w:val="00EF6156"/>
    <w:rsid w:val="00EF7FCB"/>
    <w:rsid w:val="00F01CEB"/>
    <w:rsid w:val="00F04332"/>
    <w:rsid w:val="00F06A1B"/>
    <w:rsid w:val="00F07EB0"/>
    <w:rsid w:val="00F114EA"/>
    <w:rsid w:val="00F12FFF"/>
    <w:rsid w:val="00F14081"/>
    <w:rsid w:val="00F151A6"/>
    <w:rsid w:val="00F16050"/>
    <w:rsid w:val="00F17C2E"/>
    <w:rsid w:val="00F209A4"/>
    <w:rsid w:val="00F20B0B"/>
    <w:rsid w:val="00F21A39"/>
    <w:rsid w:val="00F22853"/>
    <w:rsid w:val="00F23B49"/>
    <w:rsid w:val="00F25748"/>
    <w:rsid w:val="00F31620"/>
    <w:rsid w:val="00F33830"/>
    <w:rsid w:val="00F34D70"/>
    <w:rsid w:val="00F35E4A"/>
    <w:rsid w:val="00F406D1"/>
    <w:rsid w:val="00F428F9"/>
    <w:rsid w:val="00F429B2"/>
    <w:rsid w:val="00F42E8E"/>
    <w:rsid w:val="00F43384"/>
    <w:rsid w:val="00F434CB"/>
    <w:rsid w:val="00F4444C"/>
    <w:rsid w:val="00F44A48"/>
    <w:rsid w:val="00F4646E"/>
    <w:rsid w:val="00F467FB"/>
    <w:rsid w:val="00F46A8E"/>
    <w:rsid w:val="00F47D16"/>
    <w:rsid w:val="00F50E30"/>
    <w:rsid w:val="00F50F7B"/>
    <w:rsid w:val="00F52222"/>
    <w:rsid w:val="00F54B2D"/>
    <w:rsid w:val="00F60A14"/>
    <w:rsid w:val="00F61ED0"/>
    <w:rsid w:val="00F62D3A"/>
    <w:rsid w:val="00F65208"/>
    <w:rsid w:val="00F65DD3"/>
    <w:rsid w:val="00F65E83"/>
    <w:rsid w:val="00F70647"/>
    <w:rsid w:val="00F708BE"/>
    <w:rsid w:val="00F71307"/>
    <w:rsid w:val="00F714CF"/>
    <w:rsid w:val="00F716F0"/>
    <w:rsid w:val="00F74B20"/>
    <w:rsid w:val="00F7549F"/>
    <w:rsid w:val="00F76839"/>
    <w:rsid w:val="00F76F01"/>
    <w:rsid w:val="00F7766B"/>
    <w:rsid w:val="00F77CDD"/>
    <w:rsid w:val="00F8137E"/>
    <w:rsid w:val="00F825D9"/>
    <w:rsid w:val="00F82C33"/>
    <w:rsid w:val="00F83BBC"/>
    <w:rsid w:val="00F84ECB"/>
    <w:rsid w:val="00F9067B"/>
    <w:rsid w:val="00F923F2"/>
    <w:rsid w:val="00F92ABD"/>
    <w:rsid w:val="00F9383D"/>
    <w:rsid w:val="00F93A8F"/>
    <w:rsid w:val="00F93B05"/>
    <w:rsid w:val="00F93E16"/>
    <w:rsid w:val="00F94C2F"/>
    <w:rsid w:val="00F94F84"/>
    <w:rsid w:val="00F96611"/>
    <w:rsid w:val="00F96CD4"/>
    <w:rsid w:val="00F96DD8"/>
    <w:rsid w:val="00FA1136"/>
    <w:rsid w:val="00FA19C4"/>
    <w:rsid w:val="00FA402F"/>
    <w:rsid w:val="00FA4413"/>
    <w:rsid w:val="00FA4A75"/>
    <w:rsid w:val="00FA6FC8"/>
    <w:rsid w:val="00FB0046"/>
    <w:rsid w:val="00FB088D"/>
    <w:rsid w:val="00FB12B3"/>
    <w:rsid w:val="00FB18E5"/>
    <w:rsid w:val="00FB1D30"/>
    <w:rsid w:val="00FB3DA1"/>
    <w:rsid w:val="00FB3F5B"/>
    <w:rsid w:val="00FB568C"/>
    <w:rsid w:val="00FB6512"/>
    <w:rsid w:val="00FC1A2B"/>
    <w:rsid w:val="00FC34AE"/>
    <w:rsid w:val="00FC34C4"/>
    <w:rsid w:val="00FC4D7D"/>
    <w:rsid w:val="00FC6ACE"/>
    <w:rsid w:val="00FD1E0C"/>
    <w:rsid w:val="00FD201F"/>
    <w:rsid w:val="00FD2338"/>
    <w:rsid w:val="00FD2E09"/>
    <w:rsid w:val="00FD4A4A"/>
    <w:rsid w:val="00FD541A"/>
    <w:rsid w:val="00FD5EA7"/>
    <w:rsid w:val="00FD660E"/>
    <w:rsid w:val="00FD706F"/>
    <w:rsid w:val="00FE1AB5"/>
    <w:rsid w:val="00FE1B30"/>
    <w:rsid w:val="00FE3356"/>
    <w:rsid w:val="00FE3B4D"/>
    <w:rsid w:val="00FE4089"/>
    <w:rsid w:val="00FE520F"/>
    <w:rsid w:val="00FE64DA"/>
    <w:rsid w:val="00FE66A5"/>
    <w:rsid w:val="00FE69CB"/>
    <w:rsid w:val="00FE6B2B"/>
    <w:rsid w:val="00FE76A4"/>
    <w:rsid w:val="00FE7CCE"/>
    <w:rsid w:val="00FF0922"/>
    <w:rsid w:val="00FF0A3B"/>
    <w:rsid w:val="00FF24BC"/>
    <w:rsid w:val="00FF3C4E"/>
    <w:rsid w:val="00FF78C5"/>
    <w:rsid w:val="00FF7D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EA44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uiPriority="99"/>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35E4A"/>
    <w:pPr>
      <w:spacing w:after="200" w:line="276" w:lineRule="auto"/>
    </w:pPr>
    <w:rPr>
      <w:rFonts w:eastAsia="Times New Roman" w:cs="Calibri"/>
      <w:sz w:val="22"/>
      <w:szCs w:val="22"/>
      <w:lang w:eastAsia="en-US"/>
    </w:rPr>
  </w:style>
  <w:style w:type="paragraph" w:styleId="Nagwek1">
    <w:name w:val="heading 1"/>
    <w:basedOn w:val="Normalny"/>
    <w:next w:val="Normalny"/>
    <w:link w:val="Nagwek1Znak"/>
    <w:qFormat/>
    <w:locked/>
    <w:rsid w:val="006A77B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qFormat/>
    <w:locked/>
    <w:rsid w:val="003F5342"/>
    <w:pPr>
      <w:keepNext/>
      <w:spacing w:before="240" w:after="60"/>
      <w:outlineLvl w:val="1"/>
    </w:pPr>
    <w:rPr>
      <w:rFonts w:ascii="Cambria" w:eastAsia="Calibri" w:hAnsi="Cambria" w:cs="Times New Roman"/>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semiHidden/>
    <w:locked/>
    <w:rsid w:val="00680FCB"/>
    <w:rPr>
      <w:rFonts w:ascii="Cambria" w:hAnsi="Cambria" w:cs="Cambria"/>
      <w:b/>
      <w:bCs/>
      <w:i/>
      <w:iCs/>
      <w:sz w:val="28"/>
      <w:szCs w:val="28"/>
      <w:lang w:eastAsia="en-US"/>
    </w:rPr>
  </w:style>
  <w:style w:type="paragraph" w:customStyle="1" w:styleId="Akapitzlist1">
    <w:name w:val="Akapit z listą1"/>
    <w:basedOn w:val="Normalny"/>
    <w:rsid w:val="003504DC"/>
    <w:pPr>
      <w:ind w:left="720"/>
    </w:pPr>
  </w:style>
  <w:style w:type="paragraph" w:styleId="Tekstpodstawowy2">
    <w:name w:val="Body Text 2"/>
    <w:basedOn w:val="Normalny"/>
    <w:link w:val="Tekstpodstawowy2Znak"/>
    <w:rsid w:val="003504DC"/>
    <w:pPr>
      <w:spacing w:after="0" w:line="240" w:lineRule="auto"/>
    </w:pPr>
    <w:rPr>
      <w:rFonts w:ascii="Times New Roman" w:eastAsia="Calibri" w:hAnsi="Times New Roman" w:cs="Times New Roman"/>
      <w:sz w:val="20"/>
      <w:szCs w:val="20"/>
      <w:lang w:eastAsia="pl-PL"/>
    </w:rPr>
  </w:style>
  <w:style w:type="character" w:customStyle="1" w:styleId="Tekstpodstawowy2Znak">
    <w:name w:val="Tekst podstawowy 2 Znak"/>
    <w:link w:val="Tekstpodstawowy2"/>
    <w:locked/>
    <w:rsid w:val="003504DC"/>
    <w:rPr>
      <w:rFonts w:ascii="Times New Roman" w:hAnsi="Times New Roman" w:cs="Times New Roman"/>
      <w:sz w:val="20"/>
      <w:szCs w:val="20"/>
      <w:lang w:eastAsia="pl-PL"/>
    </w:rPr>
  </w:style>
  <w:style w:type="character" w:styleId="Hipercze">
    <w:name w:val="Hyperlink"/>
    <w:uiPriority w:val="99"/>
    <w:rsid w:val="003504DC"/>
    <w:rPr>
      <w:rFonts w:cs="Times New Roman"/>
      <w:color w:val="0000FF"/>
      <w:u w:val="single"/>
    </w:rPr>
  </w:style>
  <w:style w:type="paragraph" w:styleId="Nagwek">
    <w:name w:val="header"/>
    <w:basedOn w:val="Normalny"/>
    <w:link w:val="NagwekZnak"/>
    <w:uiPriority w:val="99"/>
    <w:semiHidden/>
    <w:rsid w:val="00A81D7C"/>
    <w:pPr>
      <w:tabs>
        <w:tab w:val="center" w:pos="4536"/>
        <w:tab w:val="right" w:pos="9072"/>
      </w:tabs>
      <w:spacing w:after="0" w:line="240" w:lineRule="auto"/>
    </w:pPr>
    <w:rPr>
      <w:rFonts w:eastAsia="Calibri" w:cs="Times New Roman"/>
      <w:sz w:val="20"/>
      <w:szCs w:val="20"/>
    </w:rPr>
  </w:style>
  <w:style w:type="character" w:customStyle="1" w:styleId="NagwekZnak">
    <w:name w:val="Nagłówek Znak"/>
    <w:link w:val="Nagwek"/>
    <w:uiPriority w:val="99"/>
    <w:semiHidden/>
    <w:locked/>
    <w:rsid w:val="00A81D7C"/>
    <w:rPr>
      <w:rFonts w:cs="Times New Roman"/>
    </w:rPr>
  </w:style>
  <w:style w:type="paragraph" w:styleId="Stopka">
    <w:name w:val="footer"/>
    <w:basedOn w:val="Normalny"/>
    <w:link w:val="StopkaZnak"/>
    <w:uiPriority w:val="99"/>
    <w:rsid w:val="00A81D7C"/>
    <w:pPr>
      <w:tabs>
        <w:tab w:val="center" w:pos="4536"/>
        <w:tab w:val="right" w:pos="9072"/>
      </w:tabs>
      <w:spacing w:after="0" w:line="240" w:lineRule="auto"/>
    </w:pPr>
    <w:rPr>
      <w:rFonts w:eastAsia="Calibri" w:cs="Times New Roman"/>
      <w:sz w:val="20"/>
      <w:szCs w:val="20"/>
    </w:rPr>
  </w:style>
  <w:style w:type="character" w:customStyle="1" w:styleId="StopkaZnak">
    <w:name w:val="Stopka Znak"/>
    <w:link w:val="Stopka"/>
    <w:uiPriority w:val="99"/>
    <w:locked/>
    <w:rsid w:val="00A81D7C"/>
    <w:rPr>
      <w:rFonts w:cs="Times New Roman"/>
    </w:rPr>
  </w:style>
  <w:style w:type="paragraph" w:customStyle="1" w:styleId="Bezodstpw1">
    <w:name w:val="Bez odstępów1"/>
    <w:rsid w:val="004777A3"/>
    <w:rPr>
      <w:rFonts w:eastAsia="Times New Roman" w:cs="Calibri"/>
      <w:sz w:val="22"/>
      <w:szCs w:val="22"/>
      <w:lang w:eastAsia="en-US"/>
    </w:rPr>
  </w:style>
  <w:style w:type="paragraph" w:styleId="Akapitzlist">
    <w:name w:val="List Paragraph"/>
    <w:aliases w:val="Numerowanie,BulletC,Wyliczanie,Obiekt,List Paragraph,normalny tekst,Akapit z listą31,Bullets,List Paragraph1,Lista - poziom 1,Akapit z listą BS,Kolorowa lista — akcent 11,Podsis rysunku,Akapit z listą numerowaną,Preambuła,maz_wyliczenie,L"/>
    <w:basedOn w:val="Normalny"/>
    <w:link w:val="AkapitzlistZnak"/>
    <w:uiPriority w:val="34"/>
    <w:qFormat/>
    <w:rsid w:val="00110C48"/>
    <w:pPr>
      <w:ind w:left="720"/>
      <w:contextualSpacing/>
    </w:pPr>
    <w:rPr>
      <w:rFonts w:eastAsia="Calibri" w:cs="Times New Roman"/>
    </w:rPr>
  </w:style>
  <w:style w:type="paragraph" w:styleId="Bezodstpw">
    <w:name w:val="No Spacing"/>
    <w:uiPriority w:val="1"/>
    <w:qFormat/>
    <w:rsid w:val="00110C48"/>
    <w:rPr>
      <w:sz w:val="22"/>
      <w:szCs w:val="22"/>
      <w:lang w:eastAsia="en-US"/>
    </w:rPr>
  </w:style>
  <w:style w:type="paragraph" w:customStyle="1" w:styleId="footnotedescription">
    <w:name w:val="footnote description"/>
    <w:next w:val="Normalny"/>
    <w:rsid w:val="0037189F"/>
    <w:pPr>
      <w:suppressAutoHyphens/>
      <w:autoSpaceDN w:val="0"/>
      <w:spacing w:line="319" w:lineRule="auto"/>
      <w:ind w:right="758"/>
      <w:jc w:val="both"/>
      <w:textAlignment w:val="baseline"/>
    </w:pPr>
    <w:rPr>
      <w:rFonts w:ascii="Times New Roman" w:eastAsia="Times New Roman" w:hAnsi="Times New Roman"/>
      <w:color w:val="000000"/>
      <w:sz w:val="16"/>
      <w:szCs w:val="22"/>
    </w:rPr>
  </w:style>
  <w:style w:type="character" w:styleId="Odwoanieprzypisudolnego">
    <w:name w:val="footnote reference"/>
    <w:basedOn w:val="Domylnaczcionkaakapitu"/>
    <w:uiPriority w:val="99"/>
    <w:unhideWhenUsed/>
    <w:rsid w:val="0037189F"/>
    <w:rPr>
      <w:vertAlign w:val="superscript"/>
    </w:rPr>
  </w:style>
  <w:style w:type="character" w:customStyle="1" w:styleId="Nierozpoznanawzmianka1">
    <w:name w:val="Nierozpoznana wzmianka1"/>
    <w:basedOn w:val="Domylnaczcionkaakapitu"/>
    <w:uiPriority w:val="99"/>
    <w:semiHidden/>
    <w:unhideWhenUsed/>
    <w:rsid w:val="008132F3"/>
    <w:rPr>
      <w:color w:val="605E5C"/>
      <w:shd w:val="clear" w:color="auto" w:fill="E1DFDD"/>
    </w:rPr>
  </w:style>
  <w:style w:type="character" w:customStyle="1" w:styleId="AkapitzlistZnak">
    <w:name w:val="Akapit z listą Znak"/>
    <w:aliases w:val="Numerowanie Znak,BulletC Znak,Wyliczanie Znak,Obiekt Znak,List Paragraph Znak,normalny tekst Znak,Akapit z listą31 Znak,Bullets Znak,List Paragraph1 Znak,Lista - poziom 1 Znak,Akapit z listą BS Znak,Kolorowa lista — akcent 11 Znak"/>
    <w:link w:val="Akapitzlist"/>
    <w:uiPriority w:val="34"/>
    <w:qFormat/>
    <w:locked/>
    <w:rsid w:val="008203A3"/>
    <w:rPr>
      <w:sz w:val="22"/>
      <w:szCs w:val="22"/>
      <w:lang w:eastAsia="en-US"/>
    </w:rPr>
  </w:style>
  <w:style w:type="character" w:customStyle="1" w:styleId="Nierozpoznanawzmianka2">
    <w:name w:val="Nierozpoznana wzmianka2"/>
    <w:basedOn w:val="Domylnaczcionkaakapitu"/>
    <w:uiPriority w:val="99"/>
    <w:semiHidden/>
    <w:unhideWhenUsed/>
    <w:rsid w:val="00B01471"/>
    <w:rPr>
      <w:color w:val="605E5C"/>
      <w:shd w:val="clear" w:color="auto" w:fill="E1DFDD"/>
    </w:rPr>
  </w:style>
  <w:style w:type="character" w:customStyle="1" w:styleId="Teksttreci16">
    <w:name w:val="Tekst treści (16)_"/>
    <w:link w:val="Teksttreci160"/>
    <w:locked/>
    <w:rsid w:val="00AF634A"/>
    <w:rPr>
      <w:rFonts w:cs="Calibri"/>
      <w:sz w:val="22"/>
      <w:szCs w:val="22"/>
      <w:shd w:val="clear" w:color="auto" w:fill="FFFFFF"/>
    </w:rPr>
  </w:style>
  <w:style w:type="paragraph" w:customStyle="1" w:styleId="Teksttreci160">
    <w:name w:val="Tekst treści (16)"/>
    <w:basedOn w:val="Normalny"/>
    <w:link w:val="Teksttreci16"/>
    <w:rsid w:val="00AF634A"/>
    <w:pPr>
      <w:widowControl w:val="0"/>
      <w:shd w:val="clear" w:color="auto" w:fill="FFFFFF"/>
      <w:spacing w:after="0" w:line="163" w:lineRule="exact"/>
      <w:jc w:val="both"/>
    </w:pPr>
    <w:rPr>
      <w:rFonts w:eastAsia="Calibri"/>
      <w:lang w:eastAsia="pl-PL"/>
    </w:rPr>
  </w:style>
  <w:style w:type="character" w:customStyle="1" w:styleId="st1">
    <w:name w:val="st1"/>
    <w:basedOn w:val="Domylnaczcionkaakapitu"/>
    <w:rsid w:val="00AF634A"/>
  </w:style>
  <w:style w:type="paragraph" w:styleId="Tekstpodstawowy">
    <w:name w:val="Body Text"/>
    <w:basedOn w:val="Normalny"/>
    <w:link w:val="TekstpodstawowyZnak"/>
    <w:unhideWhenUsed/>
    <w:rsid w:val="009F48A8"/>
    <w:pPr>
      <w:spacing w:after="120"/>
    </w:pPr>
  </w:style>
  <w:style w:type="character" w:customStyle="1" w:styleId="TekstpodstawowyZnak">
    <w:name w:val="Tekst podstawowy Znak"/>
    <w:basedOn w:val="Domylnaczcionkaakapitu"/>
    <w:link w:val="Tekstpodstawowy"/>
    <w:rsid w:val="009F48A8"/>
    <w:rPr>
      <w:rFonts w:eastAsia="Times New Roman" w:cs="Calibri"/>
      <w:sz w:val="22"/>
      <w:szCs w:val="22"/>
      <w:lang w:eastAsia="en-US"/>
    </w:rPr>
  </w:style>
  <w:style w:type="character" w:customStyle="1" w:styleId="Nagwek1Znak">
    <w:name w:val="Nagłówek 1 Znak"/>
    <w:basedOn w:val="Domylnaczcionkaakapitu"/>
    <w:link w:val="Nagwek1"/>
    <w:rsid w:val="006A77BF"/>
    <w:rPr>
      <w:rFonts w:asciiTheme="majorHAnsi" w:eastAsiaTheme="majorEastAsia" w:hAnsiTheme="majorHAnsi" w:cstheme="majorBidi"/>
      <w:color w:val="365F91" w:themeColor="accent1" w:themeShade="BF"/>
      <w:sz w:val="32"/>
      <w:szCs w:val="32"/>
      <w:lang w:eastAsia="en-US"/>
    </w:rPr>
  </w:style>
  <w:style w:type="character" w:styleId="Numerstrony">
    <w:name w:val="page number"/>
    <w:basedOn w:val="Domylnaczcionkaakapitu"/>
    <w:rsid w:val="006A77BF"/>
    <w:rPr>
      <w:rFonts w:cs="Times New Roman"/>
    </w:rPr>
  </w:style>
  <w:style w:type="paragraph" w:customStyle="1" w:styleId="Default">
    <w:name w:val="Default"/>
    <w:qFormat/>
    <w:rsid w:val="0091148C"/>
    <w:pPr>
      <w:autoSpaceDE w:val="0"/>
      <w:autoSpaceDN w:val="0"/>
      <w:adjustRightInd w:val="0"/>
    </w:pPr>
    <w:rPr>
      <w:rFonts w:ascii="Times New Roman" w:eastAsia="Times New Roman" w:hAnsi="Times New Roman"/>
      <w:color w:val="000000"/>
      <w:sz w:val="24"/>
      <w:szCs w:val="24"/>
    </w:rPr>
  </w:style>
  <w:style w:type="paragraph" w:customStyle="1" w:styleId="pkt">
    <w:name w:val="pkt"/>
    <w:basedOn w:val="Normalny"/>
    <w:rsid w:val="001E03C5"/>
    <w:pPr>
      <w:spacing w:before="60" w:after="60" w:line="240" w:lineRule="auto"/>
      <w:ind w:left="851" w:hanging="295"/>
      <w:jc w:val="both"/>
    </w:pPr>
    <w:rPr>
      <w:rFonts w:ascii="Times New Roman" w:hAnsi="Times New Roman" w:cs="Times New Roman"/>
      <w:sz w:val="24"/>
      <w:szCs w:val="20"/>
      <w:lang w:eastAsia="pl-PL"/>
    </w:rPr>
  </w:style>
  <w:style w:type="table" w:styleId="Tabela-Siatka">
    <w:name w:val="Table Grid"/>
    <w:basedOn w:val="Standardowy"/>
    <w:uiPriority w:val="99"/>
    <w:locked/>
    <w:rsid w:val="000E46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semiHidden/>
    <w:unhideWhenUsed/>
    <w:rsid w:val="00EF3B50"/>
    <w:pPr>
      <w:spacing w:after="120"/>
    </w:pPr>
    <w:rPr>
      <w:sz w:val="16"/>
      <w:szCs w:val="16"/>
    </w:rPr>
  </w:style>
  <w:style w:type="character" w:customStyle="1" w:styleId="Tekstpodstawowy3Znak">
    <w:name w:val="Tekst podstawowy 3 Znak"/>
    <w:basedOn w:val="Domylnaczcionkaakapitu"/>
    <w:link w:val="Tekstpodstawowy3"/>
    <w:semiHidden/>
    <w:rsid w:val="00EF3B50"/>
    <w:rPr>
      <w:rFonts w:eastAsia="Times New Roman" w:cs="Calibri"/>
      <w:sz w:val="16"/>
      <w:szCs w:val="16"/>
      <w:lang w:eastAsia="en-US"/>
    </w:rPr>
  </w:style>
  <w:style w:type="paragraph" w:styleId="Tekstdymka">
    <w:name w:val="Balloon Text"/>
    <w:basedOn w:val="Normalny"/>
    <w:link w:val="TekstdymkaZnak"/>
    <w:rsid w:val="00ED7A9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ED7A9D"/>
    <w:rPr>
      <w:rFonts w:ascii="Tahoma" w:eastAsia="Times New Roman" w:hAnsi="Tahoma" w:cs="Tahoma"/>
      <w:sz w:val="16"/>
      <w:szCs w:val="16"/>
      <w:lang w:eastAsia="en-US"/>
    </w:rPr>
  </w:style>
  <w:style w:type="table" w:customStyle="1" w:styleId="Tabela-Siatka1">
    <w:name w:val="Tabela - Siatka1"/>
    <w:basedOn w:val="Standardowy"/>
    <w:next w:val="Tabela-Siatka"/>
    <w:rsid w:val="006F17D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locked/>
    <w:rsid w:val="000F7129"/>
    <w:rPr>
      <w:b/>
      <w:bCs/>
    </w:rPr>
  </w:style>
  <w:style w:type="character" w:customStyle="1" w:styleId="Teksttreci5Bezkursywy">
    <w:name w:val="Tekst treści (5) + Bez kursywy"/>
    <w:rsid w:val="00BE37D5"/>
    <w:rPr>
      <w:i/>
      <w:iCs/>
      <w:color w:val="000000"/>
      <w:w w:val="100"/>
      <w:position w:val="0"/>
      <w:shd w:val="clear" w:color="auto" w:fill="FFFFFF"/>
      <w:lang w:val="pl-PL" w:eastAsia="pl-PL" w:bidi="pl-PL"/>
    </w:rPr>
  </w:style>
  <w:style w:type="table" w:customStyle="1" w:styleId="TableGrid">
    <w:name w:val="TableGrid"/>
    <w:rsid w:val="00186976"/>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Nierozpoznanawzmianka">
    <w:name w:val="Unresolved Mention"/>
    <w:basedOn w:val="Domylnaczcionkaakapitu"/>
    <w:uiPriority w:val="99"/>
    <w:semiHidden/>
    <w:unhideWhenUsed/>
    <w:rsid w:val="00000DFF"/>
    <w:rPr>
      <w:color w:val="605E5C"/>
      <w:shd w:val="clear" w:color="auto" w:fill="E1DFDD"/>
    </w:rPr>
  </w:style>
  <w:style w:type="paragraph" w:styleId="Tekstprzypisudolnego">
    <w:name w:val="footnote text"/>
    <w:basedOn w:val="Normalny"/>
    <w:link w:val="TekstprzypisudolnegoZnak"/>
    <w:semiHidden/>
    <w:unhideWhenUsed/>
    <w:rsid w:val="006D7592"/>
    <w:pPr>
      <w:spacing w:after="0" w:line="240" w:lineRule="auto"/>
    </w:pPr>
    <w:rPr>
      <w:sz w:val="20"/>
      <w:szCs w:val="20"/>
    </w:rPr>
  </w:style>
  <w:style w:type="character" w:customStyle="1" w:styleId="TekstprzypisudolnegoZnak">
    <w:name w:val="Tekst przypisu dolnego Znak"/>
    <w:basedOn w:val="Domylnaczcionkaakapitu"/>
    <w:link w:val="Tekstprzypisudolnego"/>
    <w:semiHidden/>
    <w:rsid w:val="006D7592"/>
    <w:rPr>
      <w:rFonts w:eastAsia="Times New Roman" w:cs="Calibri"/>
      <w:lang w:eastAsia="en-US"/>
    </w:rPr>
  </w:style>
  <w:style w:type="paragraph" w:customStyle="1" w:styleId="Tekstpodstawowywcity1">
    <w:name w:val="Tekst podstawowy wcięty1"/>
    <w:basedOn w:val="Normalny"/>
    <w:rsid w:val="004E0F9A"/>
    <w:pPr>
      <w:suppressAutoHyphens/>
      <w:spacing w:after="0" w:line="240" w:lineRule="auto"/>
      <w:ind w:firstLine="720"/>
      <w:jc w:val="both"/>
    </w:pPr>
    <w:rPr>
      <w:rFonts w:ascii="Times New Roman" w:hAnsi="Times New Roman" w:cs="Times New Roman"/>
      <w:sz w:val="24"/>
      <w:szCs w:val="24"/>
      <w:lang w:eastAsia="ar-SA"/>
    </w:rPr>
  </w:style>
  <w:style w:type="paragraph" w:customStyle="1" w:styleId="normalny1">
    <w:name w:val="normalny 1"/>
    <w:basedOn w:val="Normalny"/>
    <w:link w:val="normalny1Znak"/>
    <w:qFormat/>
    <w:rsid w:val="004E0F9A"/>
    <w:pPr>
      <w:spacing w:before="360" w:after="360"/>
      <w:ind w:left="4763" w:firstLine="340"/>
    </w:pPr>
    <w:rPr>
      <w:rFonts w:asciiTheme="minorHAnsi" w:eastAsiaTheme="minorHAnsi" w:hAnsiTheme="minorHAnsi" w:cstheme="minorHAnsi"/>
      <w:b/>
      <w:sz w:val="24"/>
      <w:szCs w:val="24"/>
    </w:rPr>
  </w:style>
  <w:style w:type="character" w:customStyle="1" w:styleId="normalny1Znak">
    <w:name w:val="normalny 1 Znak"/>
    <w:basedOn w:val="Domylnaczcionkaakapitu"/>
    <w:link w:val="normalny1"/>
    <w:rsid w:val="004E0F9A"/>
    <w:rPr>
      <w:rFonts w:asciiTheme="minorHAnsi" w:eastAsiaTheme="minorHAnsi" w:hAnsiTheme="minorHAnsi" w:cstheme="minorHAnsi"/>
      <w:b/>
      <w:sz w:val="24"/>
      <w:szCs w:val="24"/>
      <w:lang w:eastAsia="en-US"/>
    </w:rPr>
  </w:style>
  <w:style w:type="table" w:customStyle="1" w:styleId="Tabela-Siatka11">
    <w:name w:val="Tabela - Siatka11"/>
    <w:basedOn w:val="Standardowy"/>
    <w:next w:val="Tabela-Siatka"/>
    <w:rsid w:val="006507B6"/>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wykytekst">
    <w:name w:val="Plain Text"/>
    <w:basedOn w:val="Normalny"/>
    <w:link w:val="ZwykytekstZnak"/>
    <w:uiPriority w:val="99"/>
    <w:rsid w:val="00394ACD"/>
    <w:pPr>
      <w:spacing w:after="0" w:line="240" w:lineRule="auto"/>
    </w:pPr>
    <w:rPr>
      <w:rFonts w:ascii="Courier New" w:eastAsia="Calibri" w:hAnsi="Courier New" w:cs="Times New Roman"/>
      <w:sz w:val="20"/>
      <w:szCs w:val="20"/>
      <w:lang w:eastAsia="pl-PL"/>
    </w:rPr>
  </w:style>
  <w:style w:type="character" w:customStyle="1" w:styleId="ZwykytekstZnak">
    <w:name w:val="Zwykły tekst Znak"/>
    <w:basedOn w:val="Domylnaczcionkaakapitu"/>
    <w:link w:val="Zwykytekst"/>
    <w:uiPriority w:val="99"/>
    <w:rsid w:val="00394ACD"/>
    <w:rPr>
      <w:rFonts w:ascii="Courier New" w:hAnsi="Courier New"/>
    </w:rPr>
  </w:style>
  <w:style w:type="paragraph" w:customStyle="1" w:styleId="tekstdokumentu">
    <w:name w:val="tekst dokumentu"/>
    <w:basedOn w:val="Normalny"/>
    <w:autoRedefine/>
    <w:uiPriority w:val="99"/>
    <w:rsid w:val="00394ACD"/>
    <w:pPr>
      <w:spacing w:after="120" w:line="240" w:lineRule="auto"/>
      <w:ind w:right="-51"/>
      <w:jc w:val="center"/>
    </w:pPr>
    <w:rPr>
      <w:rFonts w:ascii="Verdana" w:hAnsi="Verdana" w:cs="Times New Roman"/>
      <w:b/>
      <w:bCs/>
      <w:iCs/>
      <w:sz w:val="20"/>
      <w:szCs w:val="20"/>
      <w:lang w:eastAsia="pl-PL"/>
    </w:rPr>
  </w:style>
  <w:style w:type="paragraph" w:styleId="Lista">
    <w:name w:val="List"/>
    <w:basedOn w:val="Normalny"/>
    <w:uiPriority w:val="99"/>
    <w:rsid w:val="00BA2D97"/>
    <w:pPr>
      <w:spacing w:after="0" w:line="240" w:lineRule="auto"/>
      <w:ind w:left="283" w:hanging="283"/>
    </w:pPr>
    <w:rPr>
      <w:rFonts w:ascii="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sChild>
    </w:div>
    <w:div w:id="98261729">
      <w:bodyDiv w:val="1"/>
      <w:marLeft w:val="0"/>
      <w:marRight w:val="0"/>
      <w:marTop w:val="0"/>
      <w:marBottom w:val="0"/>
      <w:divBdr>
        <w:top w:val="none" w:sz="0" w:space="0" w:color="auto"/>
        <w:left w:val="none" w:sz="0" w:space="0" w:color="auto"/>
        <w:bottom w:val="none" w:sz="0" w:space="0" w:color="auto"/>
        <w:right w:val="none" w:sz="0" w:space="0" w:color="auto"/>
      </w:divBdr>
    </w:div>
    <w:div w:id="464006687">
      <w:bodyDiv w:val="1"/>
      <w:marLeft w:val="0"/>
      <w:marRight w:val="0"/>
      <w:marTop w:val="0"/>
      <w:marBottom w:val="0"/>
      <w:divBdr>
        <w:top w:val="none" w:sz="0" w:space="0" w:color="auto"/>
        <w:left w:val="none" w:sz="0" w:space="0" w:color="auto"/>
        <w:bottom w:val="none" w:sz="0" w:space="0" w:color="auto"/>
        <w:right w:val="none" w:sz="0" w:space="0" w:color="auto"/>
      </w:divBdr>
    </w:div>
    <w:div w:id="467360140">
      <w:bodyDiv w:val="1"/>
      <w:marLeft w:val="0"/>
      <w:marRight w:val="0"/>
      <w:marTop w:val="0"/>
      <w:marBottom w:val="0"/>
      <w:divBdr>
        <w:top w:val="none" w:sz="0" w:space="0" w:color="auto"/>
        <w:left w:val="none" w:sz="0" w:space="0" w:color="auto"/>
        <w:bottom w:val="none" w:sz="0" w:space="0" w:color="auto"/>
        <w:right w:val="none" w:sz="0" w:space="0" w:color="auto"/>
      </w:divBdr>
    </w:div>
    <w:div w:id="1021080426">
      <w:bodyDiv w:val="1"/>
      <w:marLeft w:val="0"/>
      <w:marRight w:val="0"/>
      <w:marTop w:val="0"/>
      <w:marBottom w:val="0"/>
      <w:divBdr>
        <w:top w:val="none" w:sz="0" w:space="0" w:color="auto"/>
        <w:left w:val="none" w:sz="0" w:space="0" w:color="auto"/>
        <w:bottom w:val="none" w:sz="0" w:space="0" w:color="auto"/>
        <w:right w:val="none" w:sz="0" w:space="0" w:color="auto"/>
      </w:divBdr>
    </w:div>
    <w:div w:id="1098210215">
      <w:bodyDiv w:val="1"/>
      <w:marLeft w:val="0"/>
      <w:marRight w:val="0"/>
      <w:marTop w:val="0"/>
      <w:marBottom w:val="0"/>
      <w:divBdr>
        <w:top w:val="none" w:sz="0" w:space="0" w:color="auto"/>
        <w:left w:val="none" w:sz="0" w:space="0" w:color="auto"/>
        <w:bottom w:val="none" w:sz="0" w:space="0" w:color="auto"/>
        <w:right w:val="none" w:sz="0" w:space="0" w:color="auto"/>
      </w:divBdr>
    </w:div>
    <w:div w:id="1123812611">
      <w:bodyDiv w:val="1"/>
      <w:marLeft w:val="0"/>
      <w:marRight w:val="0"/>
      <w:marTop w:val="0"/>
      <w:marBottom w:val="0"/>
      <w:divBdr>
        <w:top w:val="none" w:sz="0" w:space="0" w:color="auto"/>
        <w:left w:val="none" w:sz="0" w:space="0" w:color="auto"/>
        <w:bottom w:val="none" w:sz="0" w:space="0" w:color="auto"/>
        <w:right w:val="none" w:sz="0" w:space="0" w:color="auto"/>
      </w:divBdr>
    </w:div>
    <w:div w:id="1300309319">
      <w:bodyDiv w:val="1"/>
      <w:marLeft w:val="0"/>
      <w:marRight w:val="0"/>
      <w:marTop w:val="0"/>
      <w:marBottom w:val="0"/>
      <w:divBdr>
        <w:top w:val="none" w:sz="0" w:space="0" w:color="auto"/>
        <w:left w:val="none" w:sz="0" w:space="0" w:color="auto"/>
        <w:bottom w:val="none" w:sz="0" w:space="0" w:color="auto"/>
        <w:right w:val="none" w:sz="0" w:space="0" w:color="auto"/>
      </w:divBdr>
    </w:div>
    <w:div w:id="1425491734">
      <w:bodyDiv w:val="1"/>
      <w:marLeft w:val="0"/>
      <w:marRight w:val="0"/>
      <w:marTop w:val="0"/>
      <w:marBottom w:val="0"/>
      <w:divBdr>
        <w:top w:val="none" w:sz="0" w:space="0" w:color="auto"/>
        <w:left w:val="none" w:sz="0" w:space="0" w:color="auto"/>
        <w:bottom w:val="none" w:sz="0" w:space="0" w:color="auto"/>
        <w:right w:val="none" w:sz="0" w:space="0" w:color="auto"/>
      </w:divBdr>
    </w:div>
    <w:div w:id="1619987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s.ms.gov.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rod.ceidg.gov.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61C06A-2A1E-4389-915B-D0647C813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1640</Words>
  <Characters>12348</Characters>
  <Application>Microsoft Office Word</Application>
  <DocSecurity>0</DocSecurity>
  <Lines>102</Lines>
  <Paragraphs>27</Paragraphs>
  <ScaleCrop>false</ScaleCrop>
  <Company/>
  <LinksUpToDate>false</LinksUpToDate>
  <CharactersWithSpaces>13961</CharactersWithSpaces>
  <SharedDoc>false</SharedDoc>
  <HLinks>
    <vt:vector size="24" baseType="variant">
      <vt:variant>
        <vt:i4>2424919</vt:i4>
      </vt:variant>
      <vt:variant>
        <vt:i4>9</vt:i4>
      </vt:variant>
      <vt:variant>
        <vt:i4>0</vt:i4>
      </vt:variant>
      <vt:variant>
        <vt:i4>5</vt:i4>
      </vt:variant>
      <vt:variant>
        <vt:lpwstr>mailto:iod@pgm.zyrardow.pl</vt:lpwstr>
      </vt:variant>
      <vt:variant>
        <vt:lpwstr/>
      </vt:variant>
      <vt:variant>
        <vt:i4>3473500</vt:i4>
      </vt:variant>
      <vt:variant>
        <vt:i4>6</vt:i4>
      </vt:variant>
      <vt:variant>
        <vt:i4>0</vt:i4>
      </vt:variant>
      <vt:variant>
        <vt:i4>5</vt:i4>
      </vt:variant>
      <vt:variant>
        <vt:lpwstr>mailto:pgm@pgm-zyrardow.pl</vt:lpwstr>
      </vt:variant>
      <vt:variant>
        <vt:lpwstr/>
      </vt:variant>
      <vt:variant>
        <vt:i4>2752515</vt:i4>
      </vt:variant>
      <vt:variant>
        <vt:i4>3</vt:i4>
      </vt:variant>
      <vt:variant>
        <vt:i4>0</vt:i4>
      </vt:variant>
      <vt:variant>
        <vt:i4>5</vt:i4>
      </vt:variant>
      <vt:variant>
        <vt:lpwstr>mailto:w.ogonowski@pgm.zyrardow.pl</vt:lpwstr>
      </vt:variant>
      <vt:variant>
        <vt:lpwstr/>
      </vt:variant>
      <vt:variant>
        <vt:i4>3473503</vt:i4>
      </vt:variant>
      <vt:variant>
        <vt:i4>0</vt:i4>
      </vt:variant>
      <vt:variant>
        <vt:i4>0</vt:i4>
      </vt:variant>
      <vt:variant>
        <vt:i4>5</vt:i4>
      </vt:variant>
      <vt:variant>
        <vt:lpwstr>mailto:pgm@pgm.zyrardow.pl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2026-02-04T09:43:00Z</dcterms:created>
  <dcterms:modified xsi:type="dcterms:W3CDTF">2026-02-04T09:43:00Z</dcterms:modified>
</cp:coreProperties>
</file>